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10999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729A328F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20927B15" w14:textId="77777777" w:rsidR="000F7506" w:rsidRPr="00C13F6D" w:rsidRDefault="000F7506">
      <w:pPr>
        <w:spacing w:line="280" w:lineRule="exact"/>
        <w:rPr>
          <w:rFonts w:ascii="Arial" w:hAnsi="Arial" w:cs="Arial"/>
        </w:rPr>
      </w:pPr>
    </w:p>
    <w:p w14:paraId="2E889418" w14:textId="77777777" w:rsidR="000F7506" w:rsidRPr="00C13F6D" w:rsidRDefault="00DB36BA">
      <w:pPr>
        <w:spacing w:before="32"/>
        <w:ind w:left="191"/>
        <w:rPr>
          <w:rFonts w:ascii="Arial" w:hAnsi="Arial" w:cs="Arial"/>
        </w:rPr>
      </w:pPr>
      <w:r w:rsidRPr="00C13F6D">
        <w:rPr>
          <w:rFonts w:ascii="Arial" w:hAnsi="Arial" w:cs="Arial"/>
          <w:spacing w:val="-1"/>
          <w:w w:val="78"/>
          <w:position w:val="3"/>
        </w:rPr>
        <w:t>J</w:t>
      </w:r>
      <w:r w:rsidRPr="00C13F6D">
        <w:rPr>
          <w:rFonts w:ascii="Arial" w:hAnsi="Arial" w:cs="Arial"/>
          <w:w w:val="105"/>
          <w:position w:val="3"/>
        </w:rPr>
        <w:t>o</w:t>
      </w:r>
      <w:r w:rsidRPr="00C13F6D">
        <w:rPr>
          <w:rFonts w:ascii="Arial" w:hAnsi="Arial" w:cs="Arial"/>
          <w:w w:val="110"/>
          <w:position w:val="3"/>
        </w:rPr>
        <w:t>u</w:t>
      </w:r>
      <w:r w:rsidRPr="00C13F6D">
        <w:rPr>
          <w:rFonts w:ascii="Arial" w:hAnsi="Arial" w:cs="Arial"/>
          <w:spacing w:val="1"/>
          <w:w w:val="123"/>
          <w:position w:val="3"/>
        </w:rPr>
        <w:t>r</w:t>
      </w:r>
      <w:r w:rsidRPr="00C13F6D">
        <w:rPr>
          <w:rFonts w:ascii="Arial" w:hAnsi="Arial" w:cs="Arial"/>
          <w:w w:val="111"/>
          <w:position w:val="3"/>
        </w:rPr>
        <w:t>n</w:t>
      </w:r>
      <w:r w:rsidRPr="00C13F6D">
        <w:rPr>
          <w:rFonts w:ascii="Arial" w:hAnsi="Arial" w:cs="Arial"/>
          <w:w w:val="109"/>
          <w:position w:val="3"/>
        </w:rPr>
        <w:t>a</w:t>
      </w:r>
      <w:r w:rsidRPr="00C13F6D">
        <w:rPr>
          <w:rFonts w:ascii="Arial" w:hAnsi="Arial" w:cs="Arial"/>
          <w:w w:val="97"/>
          <w:position w:val="3"/>
        </w:rPr>
        <w:t>l</w:t>
      </w:r>
      <w:r w:rsidRPr="00C13F6D">
        <w:rPr>
          <w:rFonts w:ascii="Arial" w:hAnsi="Arial" w:cs="Arial"/>
          <w:spacing w:val="-4"/>
          <w:position w:val="3"/>
        </w:rPr>
        <w:t xml:space="preserve"> </w:t>
      </w:r>
      <w:r w:rsidRPr="00C13F6D">
        <w:rPr>
          <w:rFonts w:ascii="Arial" w:hAnsi="Arial" w:cs="Arial"/>
          <w:position w:val="3"/>
        </w:rPr>
        <w:t>N</w:t>
      </w:r>
      <w:r w:rsidRPr="00C13F6D">
        <w:rPr>
          <w:rFonts w:ascii="Arial" w:hAnsi="Arial" w:cs="Arial"/>
          <w:spacing w:val="2"/>
          <w:position w:val="3"/>
        </w:rPr>
        <w:t>a</w:t>
      </w:r>
      <w:r w:rsidRPr="00C13F6D">
        <w:rPr>
          <w:rFonts w:ascii="Arial" w:hAnsi="Arial" w:cs="Arial"/>
          <w:position w:val="3"/>
        </w:rPr>
        <w:t>m</w:t>
      </w:r>
      <w:r w:rsidRPr="00C13F6D">
        <w:rPr>
          <w:rFonts w:ascii="Arial" w:hAnsi="Arial" w:cs="Arial"/>
          <w:spacing w:val="-1"/>
          <w:position w:val="3"/>
        </w:rPr>
        <w:t>e</w:t>
      </w:r>
      <w:r w:rsidRPr="00C13F6D">
        <w:rPr>
          <w:rFonts w:ascii="Arial" w:hAnsi="Arial" w:cs="Arial"/>
          <w:position w:val="3"/>
        </w:rPr>
        <w:t xml:space="preserve">:                  </w:t>
      </w:r>
      <w:r w:rsidRPr="00C13F6D">
        <w:rPr>
          <w:rFonts w:ascii="Arial" w:hAnsi="Arial" w:cs="Arial"/>
          <w:spacing w:val="12"/>
          <w:position w:val="3"/>
        </w:rPr>
        <w:t xml:space="preserve"> </w:t>
      </w:r>
      <w:r w:rsidRPr="00C13F6D">
        <w:rPr>
          <w:rFonts w:ascii="Arial" w:hAnsi="Arial" w:cs="Arial"/>
          <w:spacing w:val="-42"/>
        </w:rPr>
        <w:t xml:space="preserve"> </w:t>
      </w:r>
      <w:r w:rsidRPr="00C13F6D">
        <w:rPr>
          <w:rFonts w:ascii="Arial" w:hAnsi="Arial" w:cs="Arial"/>
          <w:u w:val="single" w:color="0000FF"/>
        </w:rPr>
        <w:t>J</w:t>
      </w:r>
      <w:r w:rsidRPr="00C13F6D">
        <w:rPr>
          <w:rFonts w:ascii="Arial" w:hAnsi="Arial" w:cs="Arial"/>
          <w:spacing w:val="-2"/>
          <w:w w:val="113"/>
          <w:u w:val="single" w:color="0000FF"/>
        </w:rPr>
        <w:t>o</w:t>
      </w:r>
      <w:r w:rsidRPr="00C13F6D">
        <w:rPr>
          <w:rFonts w:ascii="Arial" w:hAnsi="Arial" w:cs="Arial"/>
          <w:w w:val="119"/>
          <w:u w:val="single" w:color="0000FF"/>
        </w:rPr>
        <w:t>u</w:t>
      </w:r>
      <w:r w:rsidRPr="00C13F6D">
        <w:rPr>
          <w:rFonts w:ascii="Arial" w:hAnsi="Arial" w:cs="Arial"/>
          <w:w w:val="138"/>
          <w:u w:val="single" w:color="0000FF"/>
        </w:rPr>
        <w:t>r</w:t>
      </w:r>
      <w:r w:rsidRPr="00C13F6D">
        <w:rPr>
          <w:rFonts w:ascii="Arial" w:hAnsi="Arial" w:cs="Arial"/>
          <w:spacing w:val="3"/>
          <w:w w:val="120"/>
          <w:u w:val="single" w:color="0000FF"/>
        </w:rPr>
        <w:t>n</w:t>
      </w:r>
      <w:r w:rsidRPr="00C13F6D">
        <w:rPr>
          <w:rFonts w:ascii="Arial" w:hAnsi="Arial" w:cs="Arial"/>
          <w:w w:val="120"/>
          <w:u w:val="single" w:color="0000FF"/>
        </w:rPr>
        <w:t>a</w:t>
      </w:r>
      <w:r w:rsidRPr="00C13F6D">
        <w:rPr>
          <w:rFonts w:ascii="Arial" w:hAnsi="Arial" w:cs="Arial"/>
          <w:w w:val="110"/>
          <w:u w:val="single" w:color="0000FF"/>
        </w:rPr>
        <w:t>l</w:t>
      </w:r>
      <w:r w:rsidRPr="00C13F6D">
        <w:rPr>
          <w:rFonts w:ascii="Arial" w:hAnsi="Arial" w:cs="Arial"/>
          <w:spacing w:val="-8"/>
          <w:w w:val="99"/>
          <w:u w:val="single" w:color="0000FF"/>
        </w:rPr>
        <w:t xml:space="preserve"> </w:t>
      </w:r>
      <w:r w:rsidRPr="00C13F6D">
        <w:rPr>
          <w:rFonts w:ascii="Arial" w:hAnsi="Arial" w:cs="Arial"/>
          <w:spacing w:val="2"/>
          <w:u w:val="single" w:color="0000FF"/>
        </w:rPr>
        <w:t>o</w:t>
      </w:r>
      <w:r w:rsidRPr="00C13F6D">
        <w:rPr>
          <w:rFonts w:ascii="Arial" w:hAnsi="Arial" w:cs="Arial"/>
          <w:u w:val="single" w:color="0000FF"/>
        </w:rPr>
        <w:t>f</w:t>
      </w:r>
      <w:r w:rsidRPr="00C13F6D">
        <w:rPr>
          <w:rFonts w:ascii="Arial" w:hAnsi="Arial" w:cs="Arial"/>
          <w:spacing w:val="3"/>
          <w:u w:val="single" w:color="0000FF"/>
        </w:rPr>
        <w:t xml:space="preserve"> </w:t>
      </w:r>
      <w:r w:rsidRPr="00C13F6D">
        <w:rPr>
          <w:rFonts w:ascii="Arial" w:hAnsi="Arial" w:cs="Arial"/>
          <w:u w:val="single" w:color="0000FF"/>
        </w:rPr>
        <w:t>G</w:t>
      </w:r>
      <w:r w:rsidRPr="00C13F6D">
        <w:rPr>
          <w:rFonts w:ascii="Arial" w:hAnsi="Arial" w:cs="Arial"/>
          <w:spacing w:val="2"/>
          <w:u w:val="single" w:color="0000FF"/>
        </w:rPr>
        <w:t>l</w:t>
      </w:r>
      <w:r w:rsidRPr="00C13F6D">
        <w:rPr>
          <w:rFonts w:ascii="Arial" w:hAnsi="Arial" w:cs="Arial"/>
          <w:spacing w:val="-2"/>
          <w:u w:val="single" w:color="0000FF"/>
        </w:rPr>
        <w:t>o</w:t>
      </w:r>
      <w:r w:rsidRPr="00C13F6D">
        <w:rPr>
          <w:rFonts w:ascii="Arial" w:hAnsi="Arial" w:cs="Arial"/>
          <w:spacing w:val="2"/>
          <w:u w:val="single" w:color="0000FF"/>
        </w:rPr>
        <w:t>b</w:t>
      </w:r>
      <w:r w:rsidRPr="00C13F6D">
        <w:rPr>
          <w:rFonts w:ascii="Arial" w:hAnsi="Arial" w:cs="Arial"/>
          <w:u w:val="single" w:color="0000FF"/>
        </w:rPr>
        <w:t>al</w:t>
      </w:r>
      <w:r w:rsidRPr="00C13F6D">
        <w:rPr>
          <w:rFonts w:ascii="Arial" w:hAnsi="Arial" w:cs="Arial"/>
          <w:spacing w:val="36"/>
          <w:u w:val="single" w:color="0000FF"/>
        </w:rPr>
        <w:t xml:space="preserve"> </w:t>
      </w:r>
      <w:r w:rsidRPr="00C13F6D">
        <w:rPr>
          <w:rFonts w:ascii="Arial" w:hAnsi="Arial" w:cs="Arial"/>
          <w:w w:val="115"/>
          <w:u w:val="single" w:color="0000FF"/>
        </w:rPr>
        <w:t>R</w:t>
      </w:r>
      <w:r w:rsidRPr="00C13F6D">
        <w:rPr>
          <w:rFonts w:ascii="Arial" w:hAnsi="Arial" w:cs="Arial"/>
          <w:spacing w:val="2"/>
          <w:w w:val="115"/>
          <w:u w:val="single" w:color="0000FF"/>
        </w:rPr>
        <w:t>e</w:t>
      </w:r>
      <w:r w:rsidRPr="00C13F6D">
        <w:rPr>
          <w:rFonts w:ascii="Arial" w:hAnsi="Arial" w:cs="Arial"/>
          <w:w w:val="115"/>
          <w:u w:val="single" w:color="0000FF"/>
        </w:rPr>
        <w:t>se</w:t>
      </w:r>
      <w:r w:rsidRPr="00C13F6D">
        <w:rPr>
          <w:rFonts w:ascii="Arial" w:hAnsi="Arial" w:cs="Arial"/>
          <w:spacing w:val="1"/>
          <w:w w:val="115"/>
          <w:u w:val="single" w:color="0000FF"/>
        </w:rPr>
        <w:t>a</w:t>
      </w:r>
      <w:r w:rsidRPr="00C13F6D">
        <w:rPr>
          <w:rFonts w:ascii="Arial" w:hAnsi="Arial" w:cs="Arial"/>
          <w:w w:val="115"/>
          <w:u w:val="single" w:color="0000FF"/>
        </w:rPr>
        <w:t>rch</w:t>
      </w:r>
      <w:r w:rsidRPr="00C13F6D">
        <w:rPr>
          <w:rFonts w:ascii="Arial" w:hAnsi="Arial" w:cs="Arial"/>
          <w:spacing w:val="-10"/>
          <w:w w:val="115"/>
          <w:u w:val="single" w:color="0000FF"/>
        </w:rPr>
        <w:t xml:space="preserve"> </w:t>
      </w:r>
      <w:r w:rsidRPr="00C13F6D">
        <w:rPr>
          <w:rFonts w:ascii="Arial" w:hAnsi="Arial" w:cs="Arial"/>
          <w:u w:val="single" w:color="0000FF"/>
        </w:rPr>
        <w:t>in</w:t>
      </w:r>
      <w:r w:rsidRPr="00C13F6D">
        <w:rPr>
          <w:rFonts w:ascii="Arial" w:hAnsi="Arial" w:cs="Arial"/>
          <w:spacing w:val="19"/>
          <w:u w:val="single" w:color="0000FF"/>
        </w:rPr>
        <w:t xml:space="preserve"> </w:t>
      </w:r>
      <w:r w:rsidRPr="00C13F6D">
        <w:rPr>
          <w:rFonts w:ascii="Arial" w:hAnsi="Arial" w:cs="Arial"/>
          <w:w w:val="94"/>
          <w:u w:val="single" w:color="0000FF"/>
        </w:rPr>
        <w:t>E</w:t>
      </w:r>
      <w:r w:rsidRPr="00C13F6D">
        <w:rPr>
          <w:rFonts w:ascii="Arial" w:hAnsi="Arial" w:cs="Arial"/>
          <w:w w:val="119"/>
          <w:u w:val="single" w:color="0000FF"/>
        </w:rPr>
        <w:t>d</w:t>
      </w:r>
      <w:r w:rsidRPr="00C13F6D">
        <w:rPr>
          <w:rFonts w:ascii="Arial" w:hAnsi="Arial" w:cs="Arial"/>
          <w:spacing w:val="3"/>
          <w:w w:val="119"/>
          <w:u w:val="single" w:color="0000FF"/>
        </w:rPr>
        <w:t>u</w:t>
      </w:r>
      <w:r w:rsidRPr="00C13F6D">
        <w:rPr>
          <w:rFonts w:ascii="Arial" w:hAnsi="Arial" w:cs="Arial"/>
          <w:spacing w:val="2"/>
          <w:w w:val="105"/>
          <w:u w:val="single" w:color="0000FF"/>
        </w:rPr>
        <w:t>c</w:t>
      </w:r>
      <w:r w:rsidRPr="00C13F6D">
        <w:rPr>
          <w:rFonts w:ascii="Arial" w:hAnsi="Arial" w:cs="Arial"/>
          <w:w w:val="120"/>
          <w:u w:val="single" w:color="0000FF"/>
        </w:rPr>
        <w:t>a</w:t>
      </w:r>
      <w:r w:rsidRPr="00C13F6D">
        <w:rPr>
          <w:rFonts w:ascii="Arial" w:hAnsi="Arial" w:cs="Arial"/>
          <w:w w:val="131"/>
          <w:u w:val="single" w:color="0000FF"/>
        </w:rPr>
        <w:t>t</w:t>
      </w:r>
      <w:r w:rsidRPr="00C13F6D">
        <w:rPr>
          <w:rFonts w:ascii="Arial" w:hAnsi="Arial" w:cs="Arial"/>
          <w:spacing w:val="1"/>
          <w:w w:val="113"/>
          <w:u w:val="single" w:color="0000FF"/>
        </w:rPr>
        <w:t>i</w:t>
      </w:r>
      <w:r w:rsidRPr="00C13F6D">
        <w:rPr>
          <w:rFonts w:ascii="Arial" w:hAnsi="Arial" w:cs="Arial"/>
          <w:spacing w:val="-2"/>
          <w:w w:val="113"/>
          <w:u w:val="single" w:color="0000FF"/>
        </w:rPr>
        <w:t>o</w:t>
      </w:r>
      <w:r w:rsidRPr="00C13F6D">
        <w:rPr>
          <w:rFonts w:ascii="Arial" w:hAnsi="Arial" w:cs="Arial"/>
          <w:w w:val="120"/>
          <w:u w:val="single" w:color="0000FF"/>
        </w:rPr>
        <w:t>n</w:t>
      </w:r>
      <w:r w:rsidRPr="00C13F6D">
        <w:rPr>
          <w:rFonts w:ascii="Arial" w:hAnsi="Arial" w:cs="Arial"/>
          <w:spacing w:val="-4"/>
          <w:w w:val="99"/>
          <w:u w:val="single" w:color="0000FF"/>
        </w:rPr>
        <w:t xml:space="preserve"> </w:t>
      </w:r>
      <w:r w:rsidRPr="00C13F6D">
        <w:rPr>
          <w:rFonts w:ascii="Arial" w:hAnsi="Arial" w:cs="Arial"/>
          <w:u w:val="single" w:color="0000FF"/>
        </w:rPr>
        <w:t>and</w:t>
      </w:r>
      <w:r w:rsidRPr="00C13F6D">
        <w:rPr>
          <w:rFonts w:ascii="Arial" w:hAnsi="Arial" w:cs="Arial"/>
          <w:spacing w:val="49"/>
          <w:u w:val="single" w:color="0000FF"/>
        </w:rPr>
        <w:t xml:space="preserve"> </w:t>
      </w:r>
      <w:r w:rsidRPr="00C13F6D">
        <w:rPr>
          <w:rFonts w:ascii="Arial" w:hAnsi="Arial" w:cs="Arial"/>
          <w:spacing w:val="3"/>
          <w:u w:val="single" w:color="0000FF"/>
        </w:rPr>
        <w:t>S</w:t>
      </w:r>
      <w:r w:rsidRPr="00C13F6D">
        <w:rPr>
          <w:rFonts w:ascii="Arial" w:hAnsi="Arial" w:cs="Arial"/>
          <w:u w:val="single" w:color="0000FF"/>
        </w:rPr>
        <w:t>ocial</w:t>
      </w:r>
      <w:r w:rsidRPr="00C13F6D">
        <w:rPr>
          <w:rFonts w:ascii="Arial" w:hAnsi="Arial" w:cs="Arial"/>
          <w:spacing w:val="30"/>
          <w:u w:val="single" w:color="0000FF"/>
        </w:rPr>
        <w:t xml:space="preserve"> </w:t>
      </w:r>
      <w:r w:rsidRPr="00C13F6D">
        <w:rPr>
          <w:rFonts w:ascii="Arial" w:hAnsi="Arial" w:cs="Arial"/>
          <w:spacing w:val="1"/>
          <w:w w:val="92"/>
          <w:u w:val="single" w:color="0000FF"/>
        </w:rPr>
        <w:t>S</w:t>
      </w:r>
      <w:r w:rsidRPr="00C13F6D">
        <w:rPr>
          <w:rFonts w:ascii="Arial" w:hAnsi="Arial" w:cs="Arial"/>
          <w:spacing w:val="2"/>
          <w:w w:val="105"/>
          <w:u w:val="single" w:color="0000FF"/>
        </w:rPr>
        <w:t>c</w:t>
      </w:r>
      <w:r w:rsidRPr="00C13F6D">
        <w:rPr>
          <w:rFonts w:ascii="Arial" w:hAnsi="Arial" w:cs="Arial"/>
          <w:w w:val="113"/>
          <w:u w:val="single" w:color="0000FF"/>
        </w:rPr>
        <w:t>i</w:t>
      </w:r>
      <w:r w:rsidRPr="00C13F6D">
        <w:rPr>
          <w:rFonts w:ascii="Arial" w:hAnsi="Arial" w:cs="Arial"/>
          <w:w w:val="119"/>
          <w:u w:val="single" w:color="0000FF"/>
        </w:rPr>
        <w:t>e</w:t>
      </w:r>
      <w:r w:rsidRPr="00C13F6D">
        <w:rPr>
          <w:rFonts w:ascii="Arial" w:hAnsi="Arial" w:cs="Arial"/>
          <w:w w:val="120"/>
          <w:u w:val="single" w:color="0000FF"/>
        </w:rPr>
        <w:t>n</w:t>
      </w:r>
      <w:r w:rsidRPr="00C13F6D">
        <w:rPr>
          <w:rFonts w:ascii="Arial" w:hAnsi="Arial" w:cs="Arial"/>
          <w:w w:val="105"/>
          <w:u w:val="single" w:color="0000FF"/>
        </w:rPr>
        <w:t>c</w:t>
      </w:r>
      <w:r w:rsidRPr="00C13F6D">
        <w:rPr>
          <w:rFonts w:ascii="Arial" w:hAnsi="Arial" w:cs="Arial"/>
          <w:w w:val="119"/>
          <w:u w:val="single" w:color="0000FF"/>
        </w:rPr>
        <w:t>e</w:t>
      </w:r>
    </w:p>
    <w:p w14:paraId="48A630CA" w14:textId="77777777" w:rsidR="000F7506" w:rsidRPr="00C13F6D" w:rsidRDefault="00DB36BA">
      <w:pPr>
        <w:spacing w:before="31"/>
        <w:ind w:left="191"/>
        <w:rPr>
          <w:rFonts w:ascii="Arial" w:hAnsi="Arial" w:cs="Arial"/>
        </w:rPr>
      </w:pPr>
      <w:proofErr w:type="gramStart"/>
      <w:r w:rsidRPr="00C13F6D">
        <w:rPr>
          <w:rFonts w:ascii="Arial" w:hAnsi="Arial" w:cs="Arial"/>
          <w:spacing w:val="1"/>
        </w:rPr>
        <w:t>M</w:t>
      </w:r>
      <w:r w:rsidRPr="00C13F6D">
        <w:rPr>
          <w:rFonts w:ascii="Arial" w:hAnsi="Arial" w:cs="Arial"/>
        </w:rPr>
        <w:t>anus</w:t>
      </w:r>
      <w:r w:rsidRPr="00C13F6D">
        <w:rPr>
          <w:rFonts w:ascii="Arial" w:hAnsi="Arial" w:cs="Arial"/>
          <w:spacing w:val="2"/>
        </w:rPr>
        <w:t>c</w:t>
      </w:r>
      <w:r w:rsidRPr="00C13F6D">
        <w:rPr>
          <w:rFonts w:ascii="Arial" w:hAnsi="Arial" w:cs="Arial"/>
        </w:rPr>
        <w:t>r</w:t>
      </w:r>
      <w:r w:rsidRPr="00C13F6D">
        <w:rPr>
          <w:rFonts w:ascii="Arial" w:hAnsi="Arial" w:cs="Arial"/>
          <w:spacing w:val="-1"/>
        </w:rPr>
        <w:t>i</w:t>
      </w:r>
      <w:r w:rsidRPr="00C13F6D">
        <w:rPr>
          <w:rFonts w:ascii="Arial" w:hAnsi="Arial" w:cs="Arial"/>
        </w:rPr>
        <w:t>pt  N</w:t>
      </w:r>
      <w:r w:rsidRPr="00C13F6D">
        <w:rPr>
          <w:rFonts w:ascii="Arial" w:hAnsi="Arial" w:cs="Arial"/>
          <w:spacing w:val="2"/>
        </w:rPr>
        <w:t>um</w:t>
      </w:r>
      <w:r w:rsidRPr="00C13F6D">
        <w:rPr>
          <w:rFonts w:ascii="Arial" w:hAnsi="Arial" w:cs="Arial"/>
        </w:rPr>
        <w:t>ber</w:t>
      </w:r>
      <w:proofErr w:type="gramEnd"/>
      <w:r w:rsidRPr="00C13F6D">
        <w:rPr>
          <w:rFonts w:ascii="Arial" w:hAnsi="Arial" w:cs="Arial"/>
        </w:rPr>
        <w:t xml:space="preserve">:       </w:t>
      </w:r>
      <w:r w:rsidRPr="00C13F6D">
        <w:rPr>
          <w:rFonts w:ascii="Arial" w:hAnsi="Arial" w:cs="Arial"/>
          <w:spacing w:val="41"/>
        </w:rPr>
        <w:t xml:space="preserve"> </w:t>
      </w:r>
      <w:r w:rsidRPr="00C13F6D">
        <w:rPr>
          <w:rFonts w:ascii="Arial" w:hAnsi="Arial" w:cs="Arial"/>
          <w:w w:val="94"/>
          <w:position w:val="-3"/>
        </w:rPr>
        <w:t>M</w:t>
      </w:r>
      <w:r w:rsidRPr="00C13F6D">
        <w:rPr>
          <w:rFonts w:ascii="Arial" w:hAnsi="Arial" w:cs="Arial"/>
          <w:spacing w:val="-2"/>
          <w:w w:val="117"/>
          <w:position w:val="-3"/>
        </w:rPr>
        <w:t>s</w:t>
      </w:r>
      <w:r w:rsidRPr="00C13F6D">
        <w:rPr>
          <w:rFonts w:ascii="Arial" w:hAnsi="Arial" w:cs="Arial"/>
          <w:spacing w:val="2"/>
          <w:w w:val="73"/>
          <w:position w:val="-3"/>
        </w:rPr>
        <w:t>_</w:t>
      </w:r>
      <w:r w:rsidRPr="00C13F6D">
        <w:rPr>
          <w:rFonts w:ascii="Arial" w:hAnsi="Arial" w:cs="Arial"/>
          <w:spacing w:val="-2"/>
          <w:w w:val="87"/>
          <w:position w:val="-3"/>
        </w:rPr>
        <w:t>J</w:t>
      </w:r>
      <w:r w:rsidRPr="00C13F6D">
        <w:rPr>
          <w:rFonts w:ascii="Arial" w:hAnsi="Arial" w:cs="Arial"/>
          <w:spacing w:val="1"/>
          <w:w w:val="96"/>
          <w:position w:val="-3"/>
        </w:rPr>
        <w:t>O</w:t>
      </w:r>
      <w:r w:rsidRPr="00C13F6D">
        <w:rPr>
          <w:rFonts w:ascii="Arial" w:hAnsi="Arial" w:cs="Arial"/>
          <w:w w:val="89"/>
          <w:position w:val="-3"/>
        </w:rPr>
        <w:t>G</w:t>
      </w:r>
      <w:r w:rsidRPr="00C13F6D">
        <w:rPr>
          <w:rFonts w:ascii="Arial" w:hAnsi="Arial" w:cs="Arial"/>
          <w:spacing w:val="2"/>
          <w:w w:val="99"/>
          <w:position w:val="-3"/>
        </w:rPr>
        <w:t>R</w:t>
      </w:r>
      <w:r w:rsidRPr="00C13F6D">
        <w:rPr>
          <w:rFonts w:ascii="Arial" w:hAnsi="Arial" w:cs="Arial"/>
          <w:spacing w:val="-1"/>
          <w:w w:val="94"/>
          <w:position w:val="-3"/>
        </w:rPr>
        <w:t>E</w:t>
      </w:r>
      <w:r w:rsidRPr="00C13F6D">
        <w:rPr>
          <w:rFonts w:ascii="Arial" w:hAnsi="Arial" w:cs="Arial"/>
          <w:spacing w:val="1"/>
          <w:w w:val="92"/>
          <w:position w:val="-3"/>
        </w:rPr>
        <w:t>SS</w:t>
      </w:r>
      <w:r w:rsidRPr="00C13F6D">
        <w:rPr>
          <w:rFonts w:ascii="Arial" w:hAnsi="Arial" w:cs="Arial"/>
          <w:w w:val="73"/>
          <w:position w:val="-3"/>
        </w:rPr>
        <w:t>_</w:t>
      </w:r>
      <w:r w:rsidRPr="00C13F6D">
        <w:rPr>
          <w:rFonts w:ascii="Arial" w:hAnsi="Arial" w:cs="Arial"/>
          <w:w w:val="118"/>
          <w:position w:val="-3"/>
        </w:rPr>
        <w:t>1</w:t>
      </w:r>
      <w:r w:rsidRPr="00C13F6D">
        <w:rPr>
          <w:rFonts w:ascii="Arial" w:hAnsi="Arial" w:cs="Arial"/>
          <w:spacing w:val="2"/>
          <w:w w:val="118"/>
          <w:position w:val="-3"/>
        </w:rPr>
        <w:t>3</w:t>
      </w:r>
      <w:r w:rsidRPr="00C13F6D">
        <w:rPr>
          <w:rFonts w:ascii="Arial" w:hAnsi="Arial" w:cs="Arial"/>
          <w:w w:val="118"/>
          <w:position w:val="-3"/>
        </w:rPr>
        <w:t>476</w:t>
      </w:r>
    </w:p>
    <w:p w14:paraId="2AAA8795" w14:textId="77777777" w:rsidR="000F7506" w:rsidRPr="00C13F6D" w:rsidRDefault="00000000">
      <w:pPr>
        <w:spacing w:before="31"/>
        <w:ind w:left="191"/>
        <w:rPr>
          <w:rFonts w:ascii="Arial" w:hAnsi="Arial" w:cs="Arial"/>
        </w:rPr>
      </w:pPr>
      <w:r w:rsidRPr="00C13F6D">
        <w:rPr>
          <w:rFonts w:ascii="Arial" w:hAnsi="Arial" w:cs="Arial"/>
        </w:rPr>
        <w:pict w14:anchorId="0299FC4B">
          <v:group id="_x0000_s2070" style="position:absolute;left:0;text-align:left;margin-left:179.7pt;margin-top:-28pt;width:.6pt;height:78.7pt;z-index:-251658240;mso-position-horizontal-relative:page" coordorigin="3594,-560" coordsize="12,1574">
            <v:shape id="_x0000_s2074" style="position:absolute;left:3600;top:-554;width:0;height:290" coordorigin="3600,-554" coordsize="0,290" path="m3600,-263r,-291e" filled="f" strokeweight=".58pt">
              <v:path arrowok="t"/>
            </v:shape>
            <v:shape id="_x0000_s2073" style="position:absolute;left:3600;top:-263;width:0;height:290" coordorigin="3600,-263" coordsize="0,290" path="m3600,27r,-290e" filled="f" strokeweight=".58pt">
              <v:path arrowok="t"/>
            </v:shape>
            <v:shape id="_x0000_s2072" style="position:absolute;left:3600;top:27;width:0;height:650" coordorigin="3600,27" coordsize="0,650" path="m3600,677r,-650e" filled="f" strokeweight=".58pt">
              <v:path arrowok="t"/>
            </v:shape>
            <v:shape id="_x0000_s2071" style="position:absolute;left:3600;top:677;width:0;height:331" coordorigin="3600,677" coordsize="0,331" path="m3600,1009r,-332e" filled="f" strokeweight=".58pt">
              <v:path arrowok="t"/>
            </v:shape>
            <w10:wrap anchorx="page"/>
          </v:group>
        </w:pict>
      </w:r>
      <w:r w:rsidR="00DB36BA" w:rsidRPr="00C13F6D">
        <w:rPr>
          <w:rFonts w:ascii="Arial" w:hAnsi="Arial" w:cs="Arial"/>
          <w:position w:val="9"/>
        </w:rPr>
        <w:t>T</w:t>
      </w:r>
      <w:r w:rsidR="00DB36BA" w:rsidRPr="00C13F6D">
        <w:rPr>
          <w:rFonts w:ascii="Arial" w:hAnsi="Arial" w:cs="Arial"/>
          <w:spacing w:val="-1"/>
          <w:position w:val="9"/>
        </w:rPr>
        <w:t>i</w:t>
      </w:r>
      <w:r w:rsidR="00DB36BA" w:rsidRPr="00C13F6D">
        <w:rPr>
          <w:rFonts w:ascii="Arial" w:hAnsi="Arial" w:cs="Arial"/>
          <w:position w:val="9"/>
        </w:rPr>
        <w:t>t</w:t>
      </w:r>
      <w:r w:rsidR="00DB36BA" w:rsidRPr="00C13F6D">
        <w:rPr>
          <w:rFonts w:ascii="Arial" w:hAnsi="Arial" w:cs="Arial"/>
          <w:spacing w:val="2"/>
          <w:position w:val="9"/>
        </w:rPr>
        <w:t>l</w:t>
      </w:r>
      <w:r w:rsidR="00DB36BA" w:rsidRPr="00C13F6D">
        <w:rPr>
          <w:rFonts w:ascii="Arial" w:hAnsi="Arial" w:cs="Arial"/>
          <w:position w:val="9"/>
        </w:rPr>
        <w:t>e</w:t>
      </w:r>
      <w:r w:rsidR="00DB36BA" w:rsidRPr="00C13F6D">
        <w:rPr>
          <w:rFonts w:ascii="Arial" w:hAnsi="Arial" w:cs="Arial"/>
          <w:spacing w:val="8"/>
          <w:position w:val="9"/>
        </w:rPr>
        <w:t xml:space="preserve"> </w:t>
      </w:r>
      <w:r w:rsidR="00DB36BA" w:rsidRPr="00C13F6D">
        <w:rPr>
          <w:rFonts w:ascii="Arial" w:hAnsi="Arial" w:cs="Arial"/>
          <w:position w:val="9"/>
        </w:rPr>
        <w:t>of</w:t>
      </w:r>
      <w:r w:rsidR="00DB36BA" w:rsidRPr="00C13F6D">
        <w:rPr>
          <w:rFonts w:ascii="Arial" w:hAnsi="Arial" w:cs="Arial"/>
          <w:spacing w:val="-10"/>
          <w:position w:val="9"/>
        </w:rPr>
        <w:t xml:space="preserve"> </w:t>
      </w:r>
      <w:r w:rsidR="00DB36BA" w:rsidRPr="00C13F6D">
        <w:rPr>
          <w:rFonts w:ascii="Arial" w:hAnsi="Arial" w:cs="Arial"/>
          <w:position w:val="9"/>
        </w:rPr>
        <w:t>t</w:t>
      </w:r>
      <w:r w:rsidR="00DB36BA" w:rsidRPr="00C13F6D">
        <w:rPr>
          <w:rFonts w:ascii="Arial" w:hAnsi="Arial" w:cs="Arial"/>
          <w:spacing w:val="4"/>
          <w:position w:val="9"/>
        </w:rPr>
        <w:t>h</w:t>
      </w:r>
      <w:r w:rsidR="00DB36BA" w:rsidRPr="00C13F6D">
        <w:rPr>
          <w:rFonts w:ascii="Arial" w:hAnsi="Arial" w:cs="Arial"/>
          <w:position w:val="9"/>
        </w:rPr>
        <w:t>e</w:t>
      </w:r>
      <w:r w:rsidR="00DB36BA" w:rsidRPr="00C13F6D">
        <w:rPr>
          <w:rFonts w:ascii="Arial" w:hAnsi="Arial" w:cs="Arial"/>
          <w:spacing w:val="22"/>
          <w:position w:val="9"/>
        </w:rPr>
        <w:t xml:space="preserve"> </w:t>
      </w:r>
      <w:r w:rsidR="00DB36BA" w:rsidRPr="00C13F6D">
        <w:rPr>
          <w:rFonts w:ascii="Arial" w:hAnsi="Arial" w:cs="Arial"/>
          <w:position w:val="9"/>
        </w:rPr>
        <w:t>M</w:t>
      </w:r>
      <w:r w:rsidR="00DB36BA" w:rsidRPr="00C13F6D">
        <w:rPr>
          <w:rFonts w:ascii="Arial" w:hAnsi="Arial" w:cs="Arial"/>
          <w:spacing w:val="2"/>
          <w:position w:val="9"/>
        </w:rPr>
        <w:t>a</w:t>
      </w:r>
      <w:r w:rsidR="00DB36BA" w:rsidRPr="00C13F6D">
        <w:rPr>
          <w:rFonts w:ascii="Arial" w:hAnsi="Arial" w:cs="Arial"/>
          <w:position w:val="9"/>
        </w:rPr>
        <w:t>nu</w:t>
      </w:r>
      <w:r w:rsidR="00DB36BA" w:rsidRPr="00C13F6D">
        <w:rPr>
          <w:rFonts w:ascii="Arial" w:hAnsi="Arial" w:cs="Arial"/>
          <w:spacing w:val="2"/>
          <w:position w:val="9"/>
        </w:rPr>
        <w:t>s</w:t>
      </w:r>
      <w:r w:rsidR="00DB36BA" w:rsidRPr="00C13F6D">
        <w:rPr>
          <w:rFonts w:ascii="Arial" w:hAnsi="Arial" w:cs="Arial"/>
          <w:position w:val="9"/>
        </w:rPr>
        <w:t>cr</w:t>
      </w:r>
      <w:r w:rsidR="00DB36BA" w:rsidRPr="00C13F6D">
        <w:rPr>
          <w:rFonts w:ascii="Arial" w:hAnsi="Arial" w:cs="Arial"/>
          <w:spacing w:val="-1"/>
          <w:position w:val="9"/>
        </w:rPr>
        <w:t>i</w:t>
      </w:r>
      <w:r w:rsidR="00DB36BA" w:rsidRPr="00C13F6D">
        <w:rPr>
          <w:rFonts w:ascii="Arial" w:hAnsi="Arial" w:cs="Arial"/>
          <w:position w:val="9"/>
        </w:rPr>
        <w:t xml:space="preserve">pt:   </w:t>
      </w:r>
      <w:r w:rsidR="00DB36BA" w:rsidRPr="00C13F6D">
        <w:rPr>
          <w:rFonts w:ascii="Arial" w:hAnsi="Arial" w:cs="Arial"/>
          <w:spacing w:val="36"/>
          <w:position w:val="9"/>
        </w:rPr>
        <w:t xml:space="preserve"> </w:t>
      </w:r>
      <w:r w:rsidR="00DB36BA" w:rsidRPr="00C13F6D">
        <w:rPr>
          <w:rFonts w:ascii="Arial" w:hAnsi="Arial" w:cs="Arial"/>
          <w:w w:val="112"/>
        </w:rPr>
        <w:t>E</w:t>
      </w:r>
      <w:r w:rsidR="00DB36BA" w:rsidRPr="00C13F6D">
        <w:rPr>
          <w:rFonts w:ascii="Arial" w:hAnsi="Arial" w:cs="Arial"/>
          <w:spacing w:val="1"/>
          <w:w w:val="112"/>
        </w:rPr>
        <w:t>x</w:t>
      </w:r>
      <w:r w:rsidR="00DB36BA" w:rsidRPr="00C13F6D">
        <w:rPr>
          <w:rFonts w:ascii="Arial" w:hAnsi="Arial" w:cs="Arial"/>
          <w:w w:val="112"/>
        </w:rPr>
        <w:t>p</w:t>
      </w:r>
      <w:r w:rsidR="00DB36BA" w:rsidRPr="00C13F6D">
        <w:rPr>
          <w:rFonts w:ascii="Arial" w:hAnsi="Arial" w:cs="Arial"/>
          <w:spacing w:val="2"/>
          <w:w w:val="112"/>
        </w:rPr>
        <w:t>l</w:t>
      </w:r>
      <w:r w:rsidR="00DB36BA" w:rsidRPr="00C13F6D">
        <w:rPr>
          <w:rFonts w:ascii="Arial" w:hAnsi="Arial" w:cs="Arial"/>
          <w:spacing w:val="-2"/>
          <w:w w:val="112"/>
        </w:rPr>
        <w:t>o</w:t>
      </w:r>
      <w:r w:rsidR="00DB36BA" w:rsidRPr="00C13F6D">
        <w:rPr>
          <w:rFonts w:ascii="Arial" w:hAnsi="Arial" w:cs="Arial"/>
          <w:w w:val="112"/>
        </w:rPr>
        <w:t>ring</w:t>
      </w:r>
      <w:r w:rsidR="00DB36BA" w:rsidRPr="00C13F6D">
        <w:rPr>
          <w:rFonts w:ascii="Arial" w:hAnsi="Arial" w:cs="Arial"/>
          <w:spacing w:val="-18"/>
          <w:w w:val="112"/>
        </w:rPr>
        <w:t xml:space="preserve"> </w:t>
      </w:r>
      <w:r w:rsidR="00DB36BA" w:rsidRPr="00C13F6D">
        <w:rPr>
          <w:rFonts w:ascii="Arial" w:hAnsi="Arial" w:cs="Arial"/>
          <w:w w:val="112"/>
        </w:rPr>
        <w:t>T</w:t>
      </w:r>
      <w:r w:rsidR="00DB36BA" w:rsidRPr="00C13F6D">
        <w:rPr>
          <w:rFonts w:ascii="Arial" w:hAnsi="Arial" w:cs="Arial"/>
          <w:spacing w:val="2"/>
          <w:w w:val="112"/>
        </w:rPr>
        <w:t>e</w:t>
      </w:r>
      <w:r w:rsidR="00DB36BA" w:rsidRPr="00C13F6D">
        <w:rPr>
          <w:rFonts w:ascii="Arial" w:hAnsi="Arial" w:cs="Arial"/>
          <w:w w:val="112"/>
        </w:rPr>
        <w:t>acher</w:t>
      </w:r>
      <w:r w:rsidR="00DB36BA" w:rsidRPr="00C13F6D">
        <w:rPr>
          <w:rFonts w:ascii="Arial" w:hAnsi="Arial" w:cs="Arial"/>
          <w:spacing w:val="15"/>
          <w:w w:val="112"/>
        </w:rPr>
        <w:t xml:space="preserve"> </w:t>
      </w:r>
      <w:r w:rsidR="00DB36BA" w:rsidRPr="00C13F6D">
        <w:rPr>
          <w:rFonts w:ascii="Arial" w:hAnsi="Arial" w:cs="Arial"/>
          <w:spacing w:val="2"/>
          <w:w w:val="89"/>
        </w:rPr>
        <w:t>L</w:t>
      </w:r>
      <w:r w:rsidR="00DB36BA" w:rsidRPr="00C13F6D">
        <w:rPr>
          <w:rFonts w:ascii="Arial" w:hAnsi="Arial" w:cs="Arial"/>
          <w:w w:val="119"/>
        </w:rPr>
        <w:t>e</w:t>
      </w:r>
      <w:r w:rsidR="00DB36BA" w:rsidRPr="00C13F6D">
        <w:rPr>
          <w:rFonts w:ascii="Arial" w:hAnsi="Arial" w:cs="Arial"/>
          <w:w w:val="120"/>
        </w:rPr>
        <w:t>a</w:t>
      </w:r>
      <w:r w:rsidR="00DB36BA" w:rsidRPr="00C13F6D">
        <w:rPr>
          <w:rFonts w:ascii="Arial" w:hAnsi="Arial" w:cs="Arial"/>
          <w:w w:val="119"/>
        </w:rPr>
        <w:t>d</w:t>
      </w:r>
      <w:r w:rsidR="00DB36BA" w:rsidRPr="00C13F6D">
        <w:rPr>
          <w:rFonts w:ascii="Arial" w:hAnsi="Arial" w:cs="Arial"/>
          <w:spacing w:val="2"/>
          <w:w w:val="119"/>
        </w:rPr>
        <w:t>e</w:t>
      </w:r>
      <w:r w:rsidR="00DB36BA" w:rsidRPr="00C13F6D">
        <w:rPr>
          <w:rFonts w:ascii="Arial" w:hAnsi="Arial" w:cs="Arial"/>
          <w:spacing w:val="2"/>
          <w:w w:val="138"/>
        </w:rPr>
        <w:t>r</w:t>
      </w:r>
      <w:r w:rsidR="00DB36BA" w:rsidRPr="00C13F6D">
        <w:rPr>
          <w:rFonts w:ascii="Arial" w:hAnsi="Arial" w:cs="Arial"/>
          <w:w w:val="117"/>
        </w:rPr>
        <w:t>s</w:t>
      </w:r>
      <w:r w:rsidR="00DB36BA" w:rsidRPr="00C13F6D">
        <w:rPr>
          <w:rFonts w:ascii="Arial" w:hAnsi="Arial" w:cs="Arial"/>
          <w:w w:val="118"/>
        </w:rPr>
        <w:t>h</w:t>
      </w:r>
      <w:r w:rsidR="00DB36BA" w:rsidRPr="00C13F6D">
        <w:rPr>
          <w:rFonts w:ascii="Arial" w:hAnsi="Arial" w:cs="Arial"/>
          <w:spacing w:val="1"/>
          <w:w w:val="113"/>
        </w:rPr>
        <w:t>i</w:t>
      </w:r>
      <w:r w:rsidR="00DB36BA" w:rsidRPr="00C13F6D">
        <w:rPr>
          <w:rFonts w:ascii="Arial" w:hAnsi="Arial" w:cs="Arial"/>
          <w:w w:val="119"/>
        </w:rPr>
        <w:t>p</w:t>
      </w:r>
      <w:r w:rsidR="00DB36BA" w:rsidRPr="00C13F6D">
        <w:rPr>
          <w:rFonts w:ascii="Arial" w:hAnsi="Arial" w:cs="Arial"/>
          <w:spacing w:val="-6"/>
        </w:rPr>
        <w:t xml:space="preserve"> </w:t>
      </w:r>
      <w:r w:rsidR="00DB36BA" w:rsidRPr="00C13F6D">
        <w:rPr>
          <w:rFonts w:ascii="Arial" w:hAnsi="Arial" w:cs="Arial"/>
          <w:spacing w:val="1"/>
          <w:w w:val="109"/>
        </w:rPr>
        <w:t>S</w:t>
      </w:r>
      <w:r w:rsidR="00DB36BA" w:rsidRPr="00C13F6D">
        <w:rPr>
          <w:rFonts w:ascii="Arial" w:hAnsi="Arial" w:cs="Arial"/>
          <w:w w:val="109"/>
        </w:rPr>
        <w:t>t</w:t>
      </w:r>
      <w:r w:rsidR="00DB36BA" w:rsidRPr="00C13F6D">
        <w:rPr>
          <w:rFonts w:ascii="Arial" w:hAnsi="Arial" w:cs="Arial"/>
          <w:spacing w:val="-2"/>
          <w:w w:val="109"/>
        </w:rPr>
        <w:t>y</w:t>
      </w:r>
      <w:r w:rsidR="00DB36BA" w:rsidRPr="00C13F6D">
        <w:rPr>
          <w:rFonts w:ascii="Arial" w:hAnsi="Arial" w:cs="Arial"/>
          <w:spacing w:val="2"/>
          <w:w w:val="109"/>
        </w:rPr>
        <w:t>l</w:t>
      </w:r>
      <w:r w:rsidR="00DB36BA" w:rsidRPr="00C13F6D">
        <w:rPr>
          <w:rFonts w:ascii="Arial" w:hAnsi="Arial" w:cs="Arial"/>
          <w:w w:val="109"/>
        </w:rPr>
        <w:t>es</w:t>
      </w:r>
      <w:r w:rsidR="00DB36BA" w:rsidRPr="00C13F6D">
        <w:rPr>
          <w:rFonts w:ascii="Arial" w:hAnsi="Arial" w:cs="Arial"/>
          <w:spacing w:val="-8"/>
          <w:w w:val="109"/>
        </w:rPr>
        <w:t xml:space="preserve"> </w:t>
      </w:r>
      <w:r w:rsidR="00DB36BA" w:rsidRPr="00C13F6D">
        <w:rPr>
          <w:rFonts w:ascii="Arial" w:hAnsi="Arial" w:cs="Arial"/>
          <w:spacing w:val="1"/>
        </w:rPr>
        <w:t>i</w:t>
      </w:r>
      <w:r w:rsidR="00DB36BA" w:rsidRPr="00C13F6D">
        <w:rPr>
          <w:rFonts w:ascii="Arial" w:hAnsi="Arial" w:cs="Arial"/>
        </w:rPr>
        <w:t>n</w:t>
      </w:r>
      <w:r w:rsidR="00DB36BA" w:rsidRPr="00C13F6D">
        <w:rPr>
          <w:rFonts w:ascii="Arial" w:hAnsi="Arial" w:cs="Arial"/>
          <w:spacing w:val="20"/>
        </w:rPr>
        <w:t xml:space="preserve"> </w:t>
      </w:r>
      <w:proofErr w:type="gramStart"/>
      <w:r w:rsidR="00DB36BA" w:rsidRPr="00C13F6D">
        <w:rPr>
          <w:rFonts w:ascii="Arial" w:hAnsi="Arial" w:cs="Arial"/>
        </w:rPr>
        <w:t>G</w:t>
      </w:r>
      <w:r w:rsidR="00DB36BA" w:rsidRPr="00C13F6D">
        <w:rPr>
          <w:rFonts w:ascii="Arial" w:hAnsi="Arial" w:cs="Arial"/>
          <w:spacing w:val="3"/>
        </w:rPr>
        <w:t>u</w:t>
      </w:r>
      <w:r w:rsidR="00DB36BA" w:rsidRPr="00C13F6D">
        <w:rPr>
          <w:rFonts w:ascii="Arial" w:hAnsi="Arial" w:cs="Arial"/>
          <w:spacing w:val="1"/>
        </w:rPr>
        <w:t>a</w:t>
      </w:r>
      <w:r w:rsidR="00DB36BA" w:rsidRPr="00C13F6D">
        <w:rPr>
          <w:rFonts w:ascii="Arial" w:hAnsi="Arial" w:cs="Arial"/>
        </w:rPr>
        <w:t>n</w:t>
      </w:r>
      <w:r w:rsidR="00DB36BA" w:rsidRPr="00C13F6D">
        <w:rPr>
          <w:rFonts w:ascii="Arial" w:hAnsi="Arial" w:cs="Arial"/>
          <w:spacing w:val="-2"/>
        </w:rPr>
        <w:t>g</w:t>
      </w:r>
      <w:r w:rsidR="00DB36BA" w:rsidRPr="00C13F6D">
        <w:rPr>
          <w:rFonts w:ascii="Arial" w:hAnsi="Arial" w:cs="Arial"/>
          <w:spacing w:val="1"/>
        </w:rPr>
        <w:t>x</w:t>
      </w:r>
      <w:r w:rsidR="00DB36BA" w:rsidRPr="00C13F6D">
        <w:rPr>
          <w:rFonts w:ascii="Arial" w:hAnsi="Arial" w:cs="Arial"/>
        </w:rPr>
        <w:t xml:space="preserve">i  </w:t>
      </w:r>
      <w:r w:rsidR="00DB36BA" w:rsidRPr="00C13F6D">
        <w:rPr>
          <w:rFonts w:ascii="Arial" w:hAnsi="Arial" w:cs="Arial"/>
          <w:spacing w:val="1"/>
        </w:rPr>
        <w:t>M</w:t>
      </w:r>
      <w:r w:rsidR="00DB36BA" w:rsidRPr="00C13F6D">
        <w:rPr>
          <w:rFonts w:ascii="Arial" w:hAnsi="Arial" w:cs="Arial"/>
        </w:rPr>
        <w:t>e</w:t>
      </w:r>
      <w:r w:rsidR="00DB36BA" w:rsidRPr="00C13F6D">
        <w:rPr>
          <w:rFonts w:ascii="Arial" w:hAnsi="Arial" w:cs="Arial"/>
          <w:spacing w:val="3"/>
        </w:rPr>
        <w:t>d</w:t>
      </w:r>
      <w:r w:rsidR="00DB36BA" w:rsidRPr="00C13F6D">
        <w:rPr>
          <w:rFonts w:ascii="Arial" w:hAnsi="Arial" w:cs="Arial"/>
        </w:rPr>
        <w:t>ical</w:t>
      </w:r>
      <w:proofErr w:type="gramEnd"/>
      <w:r w:rsidR="00DB36BA" w:rsidRPr="00C13F6D">
        <w:rPr>
          <w:rFonts w:ascii="Arial" w:hAnsi="Arial" w:cs="Arial"/>
        </w:rPr>
        <w:t xml:space="preserve"> </w:t>
      </w:r>
      <w:r w:rsidR="00DB36BA" w:rsidRPr="00C13F6D">
        <w:rPr>
          <w:rFonts w:ascii="Arial" w:hAnsi="Arial" w:cs="Arial"/>
          <w:spacing w:val="4"/>
        </w:rPr>
        <w:t xml:space="preserve"> </w:t>
      </w:r>
      <w:r w:rsidR="00DB36BA" w:rsidRPr="00C13F6D">
        <w:rPr>
          <w:rFonts w:ascii="Arial" w:hAnsi="Arial" w:cs="Arial"/>
          <w:spacing w:val="1"/>
          <w:w w:val="93"/>
        </w:rPr>
        <w:t>U</w:t>
      </w:r>
      <w:r w:rsidR="00DB36BA" w:rsidRPr="00C13F6D">
        <w:rPr>
          <w:rFonts w:ascii="Arial" w:hAnsi="Arial" w:cs="Arial"/>
          <w:w w:val="120"/>
        </w:rPr>
        <w:t>n</w:t>
      </w:r>
      <w:r w:rsidR="00DB36BA" w:rsidRPr="00C13F6D">
        <w:rPr>
          <w:rFonts w:ascii="Arial" w:hAnsi="Arial" w:cs="Arial"/>
          <w:w w:val="113"/>
        </w:rPr>
        <w:t>i</w:t>
      </w:r>
      <w:r w:rsidR="00DB36BA" w:rsidRPr="00C13F6D">
        <w:rPr>
          <w:rFonts w:ascii="Arial" w:hAnsi="Arial" w:cs="Arial"/>
          <w:w w:val="105"/>
        </w:rPr>
        <w:t>v</w:t>
      </w:r>
      <w:r w:rsidR="00DB36BA" w:rsidRPr="00C13F6D">
        <w:rPr>
          <w:rFonts w:ascii="Arial" w:hAnsi="Arial" w:cs="Arial"/>
          <w:spacing w:val="2"/>
          <w:w w:val="119"/>
        </w:rPr>
        <w:t>e</w:t>
      </w:r>
      <w:r w:rsidR="00DB36BA" w:rsidRPr="00C13F6D">
        <w:rPr>
          <w:rFonts w:ascii="Arial" w:hAnsi="Arial" w:cs="Arial"/>
          <w:w w:val="138"/>
        </w:rPr>
        <w:t>r</w:t>
      </w:r>
      <w:r w:rsidR="00DB36BA" w:rsidRPr="00C13F6D">
        <w:rPr>
          <w:rFonts w:ascii="Arial" w:hAnsi="Arial" w:cs="Arial"/>
          <w:spacing w:val="-2"/>
          <w:w w:val="117"/>
        </w:rPr>
        <w:t>s</w:t>
      </w:r>
      <w:r w:rsidR="00DB36BA" w:rsidRPr="00C13F6D">
        <w:rPr>
          <w:rFonts w:ascii="Arial" w:hAnsi="Arial" w:cs="Arial"/>
          <w:spacing w:val="3"/>
          <w:w w:val="113"/>
        </w:rPr>
        <w:t>i</w:t>
      </w:r>
      <w:r w:rsidR="00DB36BA" w:rsidRPr="00C13F6D">
        <w:rPr>
          <w:rFonts w:ascii="Arial" w:hAnsi="Arial" w:cs="Arial"/>
          <w:w w:val="131"/>
        </w:rPr>
        <w:t>t</w:t>
      </w:r>
      <w:r w:rsidR="00DB36BA" w:rsidRPr="00C13F6D">
        <w:rPr>
          <w:rFonts w:ascii="Arial" w:hAnsi="Arial" w:cs="Arial"/>
          <w:w w:val="113"/>
        </w:rPr>
        <w:t>i</w:t>
      </w:r>
      <w:r w:rsidR="00DB36BA" w:rsidRPr="00C13F6D">
        <w:rPr>
          <w:rFonts w:ascii="Arial" w:hAnsi="Arial" w:cs="Arial"/>
          <w:spacing w:val="-2"/>
          <w:w w:val="119"/>
        </w:rPr>
        <w:t>e</w:t>
      </w:r>
      <w:r w:rsidR="00DB36BA" w:rsidRPr="00C13F6D">
        <w:rPr>
          <w:rFonts w:ascii="Arial" w:hAnsi="Arial" w:cs="Arial"/>
          <w:spacing w:val="2"/>
          <w:w w:val="117"/>
        </w:rPr>
        <w:t>s</w:t>
      </w:r>
      <w:r w:rsidR="00DB36BA" w:rsidRPr="00C13F6D">
        <w:rPr>
          <w:rFonts w:ascii="Arial" w:hAnsi="Arial" w:cs="Arial"/>
        </w:rPr>
        <w:t>:</w:t>
      </w:r>
      <w:r w:rsidR="00DB36BA" w:rsidRPr="00C13F6D">
        <w:rPr>
          <w:rFonts w:ascii="Arial" w:hAnsi="Arial" w:cs="Arial"/>
          <w:spacing w:val="-8"/>
        </w:rPr>
        <w:t xml:space="preserve"> </w:t>
      </w:r>
      <w:r w:rsidR="00DB36BA" w:rsidRPr="00C13F6D">
        <w:rPr>
          <w:rFonts w:ascii="Arial" w:hAnsi="Arial" w:cs="Arial"/>
        </w:rPr>
        <w:t>A</w:t>
      </w:r>
      <w:r w:rsidR="00DB36BA" w:rsidRPr="00C13F6D">
        <w:rPr>
          <w:rFonts w:ascii="Arial" w:hAnsi="Arial" w:cs="Arial"/>
          <w:spacing w:val="-20"/>
        </w:rPr>
        <w:t xml:space="preserve"> </w:t>
      </w:r>
      <w:r w:rsidR="00DB36BA" w:rsidRPr="00C13F6D">
        <w:rPr>
          <w:rFonts w:ascii="Arial" w:hAnsi="Arial" w:cs="Arial"/>
          <w:spacing w:val="1"/>
          <w:w w:val="92"/>
        </w:rPr>
        <w:t>S</w:t>
      </w:r>
      <w:r w:rsidR="00DB36BA" w:rsidRPr="00C13F6D">
        <w:rPr>
          <w:rFonts w:ascii="Arial" w:hAnsi="Arial" w:cs="Arial"/>
          <w:w w:val="131"/>
        </w:rPr>
        <w:t>t</w:t>
      </w:r>
      <w:r w:rsidR="00DB36BA" w:rsidRPr="00C13F6D">
        <w:rPr>
          <w:rFonts w:ascii="Arial" w:hAnsi="Arial" w:cs="Arial"/>
          <w:w w:val="119"/>
        </w:rPr>
        <w:t>ud</w:t>
      </w:r>
      <w:r w:rsidR="00DB36BA" w:rsidRPr="00C13F6D">
        <w:rPr>
          <w:rFonts w:ascii="Arial" w:hAnsi="Arial" w:cs="Arial"/>
          <w:spacing w:val="2"/>
          <w:w w:val="119"/>
        </w:rPr>
        <w:t>e</w:t>
      </w:r>
      <w:r w:rsidR="00DB36BA" w:rsidRPr="00C13F6D">
        <w:rPr>
          <w:rFonts w:ascii="Arial" w:hAnsi="Arial" w:cs="Arial"/>
          <w:spacing w:val="1"/>
          <w:w w:val="120"/>
        </w:rPr>
        <w:t>n</w:t>
      </w:r>
      <w:r w:rsidR="00DB36BA" w:rsidRPr="00C13F6D">
        <w:rPr>
          <w:rFonts w:ascii="Arial" w:hAnsi="Arial" w:cs="Arial"/>
          <w:w w:val="131"/>
        </w:rPr>
        <w:t>t</w:t>
      </w:r>
      <w:r w:rsidR="00DB36BA" w:rsidRPr="00C13F6D">
        <w:rPr>
          <w:rFonts w:ascii="Arial" w:hAnsi="Arial" w:cs="Arial"/>
          <w:spacing w:val="-8"/>
        </w:rPr>
        <w:t xml:space="preserve"> </w:t>
      </w:r>
      <w:r w:rsidR="00DB36BA" w:rsidRPr="00C13F6D">
        <w:rPr>
          <w:rFonts w:ascii="Arial" w:hAnsi="Arial" w:cs="Arial"/>
          <w:w w:val="117"/>
        </w:rPr>
        <w:t>P</w:t>
      </w:r>
      <w:r w:rsidR="00DB36BA" w:rsidRPr="00C13F6D">
        <w:rPr>
          <w:rFonts w:ascii="Arial" w:hAnsi="Arial" w:cs="Arial"/>
          <w:spacing w:val="2"/>
          <w:w w:val="117"/>
        </w:rPr>
        <w:t>e</w:t>
      </w:r>
      <w:r w:rsidR="00DB36BA" w:rsidRPr="00C13F6D">
        <w:rPr>
          <w:rFonts w:ascii="Arial" w:hAnsi="Arial" w:cs="Arial"/>
          <w:w w:val="117"/>
        </w:rPr>
        <w:t>rcep</w:t>
      </w:r>
      <w:r w:rsidR="00DB36BA" w:rsidRPr="00C13F6D">
        <w:rPr>
          <w:rFonts w:ascii="Arial" w:hAnsi="Arial" w:cs="Arial"/>
          <w:spacing w:val="1"/>
          <w:w w:val="117"/>
        </w:rPr>
        <w:t>ti</w:t>
      </w:r>
      <w:r w:rsidR="00DB36BA" w:rsidRPr="00C13F6D">
        <w:rPr>
          <w:rFonts w:ascii="Arial" w:hAnsi="Arial" w:cs="Arial"/>
          <w:w w:val="117"/>
        </w:rPr>
        <w:t>on</w:t>
      </w:r>
      <w:r w:rsidR="00DB36BA" w:rsidRPr="00C13F6D">
        <w:rPr>
          <w:rFonts w:ascii="Arial" w:hAnsi="Arial" w:cs="Arial"/>
          <w:spacing w:val="-12"/>
          <w:w w:val="117"/>
        </w:rPr>
        <w:t xml:space="preserve"> </w:t>
      </w:r>
      <w:r w:rsidR="00DB36BA" w:rsidRPr="00C13F6D">
        <w:rPr>
          <w:rFonts w:ascii="Arial" w:hAnsi="Arial" w:cs="Arial"/>
          <w:spacing w:val="3"/>
          <w:w w:val="110"/>
        </w:rPr>
        <w:t>S</w:t>
      </w:r>
      <w:r w:rsidR="00DB36BA" w:rsidRPr="00C13F6D">
        <w:rPr>
          <w:rFonts w:ascii="Arial" w:hAnsi="Arial" w:cs="Arial"/>
          <w:w w:val="110"/>
        </w:rPr>
        <w:t>tudy</w:t>
      </w:r>
      <w:r w:rsidR="00DB36BA" w:rsidRPr="00C13F6D">
        <w:rPr>
          <w:rFonts w:ascii="Arial" w:hAnsi="Arial" w:cs="Arial"/>
          <w:spacing w:val="-7"/>
          <w:w w:val="110"/>
        </w:rPr>
        <w:t xml:space="preserve"> </w:t>
      </w:r>
      <w:r w:rsidR="00DB36BA" w:rsidRPr="00C13F6D">
        <w:rPr>
          <w:rFonts w:ascii="Arial" w:hAnsi="Arial" w:cs="Arial"/>
          <w:spacing w:val="4"/>
          <w:w w:val="110"/>
        </w:rPr>
        <w:t>B</w:t>
      </w:r>
      <w:r w:rsidR="00DB36BA" w:rsidRPr="00C13F6D">
        <w:rPr>
          <w:rFonts w:ascii="Arial" w:hAnsi="Arial" w:cs="Arial"/>
          <w:spacing w:val="-3"/>
          <w:w w:val="110"/>
        </w:rPr>
        <w:t>a</w:t>
      </w:r>
      <w:r w:rsidR="00DB36BA" w:rsidRPr="00C13F6D">
        <w:rPr>
          <w:rFonts w:ascii="Arial" w:hAnsi="Arial" w:cs="Arial"/>
          <w:w w:val="110"/>
        </w:rPr>
        <w:t>sed</w:t>
      </w:r>
      <w:r w:rsidR="00DB36BA" w:rsidRPr="00C13F6D">
        <w:rPr>
          <w:rFonts w:ascii="Arial" w:hAnsi="Arial" w:cs="Arial"/>
          <w:spacing w:val="7"/>
          <w:w w:val="110"/>
        </w:rPr>
        <w:t xml:space="preserve"> </w:t>
      </w:r>
      <w:r w:rsidR="00DB36BA" w:rsidRPr="00C13F6D">
        <w:rPr>
          <w:rFonts w:ascii="Arial" w:hAnsi="Arial" w:cs="Arial"/>
        </w:rPr>
        <w:t>on</w:t>
      </w:r>
      <w:r w:rsidR="00DB36BA" w:rsidRPr="00C13F6D">
        <w:rPr>
          <w:rFonts w:ascii="Arial" w:hAnsi="Arial" w:cs="Arial"/>
          <w:spacing w:val="26"/>
        </w:rPr>
        <w:t xml:space="preserve"> </w:t>
      </w:r>
      <w:r w:rsidR="00DB36BA" w:rsidRPr="00C13F6D">
        <w:rPr>
          <w:rFonts w:ascii="Arial" w:hAnsi="Arial" w:cs="Arial"/>
          <w:w w:val="131"/>
        </w:rPr>
        <w:t>t</w:t>
      </w:r>
      <w:r w:rsidR="00DB36BA" w:rsidRPr="00C13F6D">
        <w:rPr>
          <w:rFonts w:ascii="Arial" w:hAnsi="Arial" w:cs="Arial"/>
          <w:w w:val="118"/>
        </w:rPr>
        <w:t>h</w:t>
      </w:r>
      <w:r w:rsidR="00DB36BA" w:rsidRPr="00C13F6D">
        <w:rPr>
          <w:rFonts w:ascii="Arial" w:hAnsi="Arial" w:cs="Arial"/>
          <w:w w:val="119"/>
        </w:rPr>
        <w:t>e</w:t>
      </w:r>
    </w:p>
    <w:p w14:paraId="6B201C91" w14:textId="77777777" w:rsidR="000F7506" w:rsidRPr="00C13F6D" w:rsidRDefault="00DB36BA">
      <w:pPr>
        <w:spacing w:before="3" w:line="220" w:lineRule="exact"/>
        <w:ind w:left="2368"/>
        <w:rPr>
          <w:rFonts w:ascii="Arial" w:hAnsi="Arial" w:cs="Arial"/>
        </w:rPr>
      </w:pPr>
      <w:r w:rsidRPr="00C13F6D">
        <w:rPr>
          <w:rFonts w:ascii="Arial" w:hAnsi="Arial" w:cs="Arial"/>
          <w:spacing w:val="1"/>
          <w:position w:val="-1"/>
        </w:rPr>
        <w:t>C</w:t>
      </w:r>
      <w:r w:rsidRPr="00C13F6D">
        <w:rPr>
          <w:rFonts w:ascii="Arial" w:hAnsi="Arial" w:cs="Arial"/>
          <w:position w:val="-1"/>
        </w:rPr>
        <w:t>IP</w:t>
      </w:r>
      <w:r w:rsidRPr="00C13F6D">
        <w:rPr>
          <w:rFonts w:ascii="Arial" w:hAnsi="Arial" w:cs="Arial"/>
          <w:spacing w:val="-14"/>
          <w:position w:val="-1"/>
        </w:rPr>
        <w:t xml:space="preserve"> </w:t>
      </w:r>
      <w:r w:rsidRPr="00C13F6D">
        <w:rPr>
          <w:rFonts w:ascii="Arial" w:hAnsi="Arial" w:cs="Arial"/>
          <w:spacing w:val="1"/>
          <w:w w:val="94"/>
          <w:position w:val="-1"/>
        </w:rPr>
        <w:t>M</w:t>
      </w:r>
      <w:r w:rsidRPr="00C13F6D">
        <w:rPr>
          <w:rFonts w:ascii="Arial" w:hAnsi="Arial" w:cs="Arial"/>
          <w:spacing w:val="-2"/>
          <w:w w:val="113"/>
          <w:position w:val="-1"/>
        </w:rPr>
        <w:t>o</w:t>
      </w:r>
      <w:r w:rsidRPr="00C13F6D">
        <w:rPr>
          <w:rFonts w:ascii="Arial" w:hAnsi="Arial" w:cs="Arial"/>
          <w:w w:val="119"/>
          <w:position w:val="-1"/>
        </w:rPr>
        <w:t>d</w:t>
      </w:r>
      <w:r w:rsidRPr="00C13F6D">
        <w:rPr>
          <w:rFonts w:ascii="Arial" w:hAnsi="Arial" w:cs="Arial"/>
          <w:spacing w:val="2"/>
          <w:w w:val="119"/>
          <w:position w:val="-1"/>
        </w:rPr>
        <w:t>e</w:t>
      </w:r>
      <w:r w:rsidRPr="00C13F6D">
        <w:rPr>
          <w:rFonts w:ascii="Arial" w:hAnsi="Arial" w:cs="Arial"/>
          <w:w w:val="110"/>
          <w:position w:val="-1"/>
        </w:rPr>
        <w:t>l</w:t>
      </w:r>
    </w:p>
    <w:p w14:paraId="49F4E4C8" w14:textId="77777777" w:rsidR="000F7506" w:rsidRPr="00C13F6D" w:rsidRDefault="000F7506">
      <w:pPr>
        <w:spacing w:before="1" w:line="100" w:lineRule="exact"/>
        <w:rPr>
          <w:rFonts w:ascii="Arial" w:hAnsi="Arial" w:cs="Arial"/>
        </w:rPr>
      </w:pPr>
    </w:p>
    <w:p w14:paraId="52F99B1B" w14:textId="77777777" w:rsidR="000F7506" w:rsidRPr="00C13F6D" w:rsidRDefault="00DB36BA">
      <w:pPr>
        <w:spacing w:line="220" w:lineRule="exact"/>
        <w:ind w:left="191"/>
        <w:rPr>
          <w:rFonts w:ascii="Arial" w:hAnsi="Arial" w:cs="Arial"/>
        </w:rPr>
      </w:pPr>
      <w:r w:rsidRPr="00C13F6D">
        <w:rPr>
          <w:rFonts w:ascii="Arial" w:hAnsi="Arial" w:cs="Arial"/>
          <w:position w:val="-1"/>
        </w:rPr>
        <w:t>Ty</w:t>
      </w:r>
      <w:r w:rsidRPr="00C13F6D">
        <w:rPr>
          <w:rFonts w:ascii="Arial" w:hAnsi="Arial" w:cs="Arial"/>
          <w:spacing w:val="-1"/>
          <w:position w:val="-1"/>
        </w:rPr>
        <w:t>p</w:t>
      </w:r>
      <w:r w:rsidRPr="00C13F6D">
        <w:rPr>
          <w:rFonts w:ascii="Arial" w:hAnsi="Arial" w:cs="Arial"/>
          <w:position w:val="-1"/>
        </w:rPr>
        <w:t>e</w:t>
      </w:r>
      <w:r w:rsidRPr="00C13F6D">
        <w:rPr>
          <w:rFonts w:ascii="Arial" w:hAnsi="Arial" w:cs="Arial"/>
          <w:spacing w:val="8"/>
          <w:position w:val="-1"/>
        </w:rPr>
        <w:t xml:space="preserve"> </w:t>
      </w:r>
      <w:r w:rsidRPr="00C13F6D">
        <w:rPr>
          <w:rFonts w:ascii="Arial" w:hAnsi="Arial" w:cs="Arial"/>
          <w:position w:val="-1"/>
        </w:rPr>
        <w:t>of</w:t>
      </w:r>
      <w:r w:rsidRPr="00C13F6D">
        <w:rPr>
          <w:rFonts w:ascii="Arial" w:hAnsi="Arial" w:cs="Arial"/>
          <w:spacing w:val="-6"/>
          <w:position w:val="-1"/>
        </w:rPr>
        <w:t xml:space="preserve"> </w:t>
      </w:r>
      <w:r w:rsidRPr="00C13F6D">
        <w:rPr>
          <w:rFonts w:ascii="Arial" w:hAnsi="Arial" w:cs="Arial"/>
          <w:position w:val="-1"/>
        </w:rPr>
        <w:t>the</w:t>
      </w:r>
      <w:r w:rsidRPr="00C13F6D">
        <w:rPr>
          <w:rFonts w:ascii="Arial" w:hAnsi="Arial" w:cs="Arial"/>
          <w:spacing w:val="24"/>
          <w:position w:val="-1"/>
        </w:rPr>
        <w:t xml:space="preserve"> </w:t>
      </w:r>
      <w:r w:rsidRPr="00C13F6D">
        <w:rPr>
          <w:rFonts w:ascii="Arial" w:hAnsi="Arial" w:cs="Arial"/>
          <w:spacing w:val="1"/>
          <w:w w:val="86"/>
          <w:position w:val="-1"/>
        </w:rPr>
        <w:t>A</w:t>
      </w:r>
      <w:r w:rsidRPr="00C13F6D">
        <w:rPr>
          <w:rFonts w:ascii="Arial" w:hAnsi="Arial" w:cs="Arial"/>
          <w:w w:val="123"/>
          <w:position w:val="-1"/>
        </w:rPr>
        <w:t>r</w:t>
      </w:r>
      <w:r w:rsidRPr="00C13F6D">
        <w:rPr>
          <w:rFonts w:ascii="Arial" w:hAnsi="Arial" w:cs="Arial"/>
          <w:w w:val="121"/>
          <w:position w:val="-1"/>
        </w:rPr>
        <w:t>t</w:t>
      </w:r>
      <w:r w:rsidRPr="00C13F6D">
        <w:rPr>
          <w:rFonts w:ascii="Arial" w:hAnsi="Arial" w:cs="Arial"/>
          <w:w w:val="99"/>
          <w:position w:val="-1"/>
        </w:rPr>
        <w:t>i</w:t>
      </w:r>
      <w:r w:rsidRPr="00C13F6D">
        <w:rPr>
          <w:rFonts w:ascii="Arial" w:hAnsi="Arial" w:cs="Arial"/>
          <w:spacing w:val="2"/>
          <w:w w:val="99"/>
          <w:position w:val="-1"/>
        </w:rPr>
        <w:t>c</w:t>
      </w:r>
      <w:r w:rsidRPr="00C13F6D">
        <w:rPr>
          <w:rFonts w:ascii="Arial" w:hAnsi="Arial" w:cs="Arial"/>
          <w:spacing w:val="2"/>
          <w:w w:val="97"/>
          <w:position w:val="-1"/>
        </w:rPr>
        <w:t>l</w:t>
      </w:r>
      <w:r w:rsidRPr="00C13F6D">
        <w:rPr>
          <w:rFonts w:ascii="Arial" w:hAnsi="Arial" w:cs="Arial"/>
          <w:w w:val="109"/>
          <w:position w:val="-1"/>
        </w:rPr>
        <w:t>e</w:t>
      </w:r>
    </w:p>
    <w:p w14:paraId="4CC03B77" w14:textId="77777777" w:rsidR="000F7506" w:rsidRPr="00C13F6D" w:rsidRDefault="000F7506">
      <w:pPr>
        <w:spacing w:before="2" w:line="100" w:lineRule="exact"/>
        <w:rPr>
          <w:rFonts w:ascii="Arial" w:hAnsi="Arial" w:cs="Arial"/>
        </w:rPr>
      </w:pPr>
    </w:p>
    <w:p w14:paraId="05B62A36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387E1543" w14:textId="77777777" w:rsidR="000F7506" w:rsidRPr="00C13F6D" w:rsidRDefault="000F7506">
      <w:pPr>
        <w:spacing w:before="6" w:line="100" w:lineRule="exact"/>
        <w:rPr>
          <w:rFonts w:ascii="Arial" w:hAnsi="Arial" w:cs="Arial"/>
        </w:rPr>
      </w:pPr>
    </w:p>
    <w:p w14:paraId="5802754B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715AA2CC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3D24632C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37FD5A96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0D8910E6" w14:textId="77777777" w:rsidR="000F7506" w:rsidRPr="00C13F6D" w:rsidRDefault="00DB36BA">
      <w:pPr>
        <w:spacing w:before="34"/>
        <w:ind w:left="220"/>
        <w:rPr>
          <w:rFonts w:ascii="Arial" w:hAnsi="Arial" w:cs="Arial"/>
        </w:rPr>
      </w:pPr>
      <w:r w:rsidRPr="00C13F6D">
        <w:rPr>
          <w:rFonts w:ascii="Arial" w:hAnsi="Arial" w:cs="Arial"/>
          <w:highlight w:val="yellow"/>
        </w:rPr>
        <w:t>P</w:t>
      </w:r>
      <w:r w:rsidRPr="00C13F6D">
        <w:rPr>
          <w:rFonts w:ascii="Arial" w:hAnsi="Arial" w:cs="Arial"/>
          <w:spacing w:val="2"/>
          <w:highlight w:val="yellow"/>
        </w:rPr>
        <w:t>A</w:t>
      </w:r>
      <w:r w:rsidRPr="00C13F6D">
        <w:rPr>
          <w:rFonts w:ascii="Arial" w:hAnsi="Arial" w:cs="Arial"/>
          <w:highlight w:val="yellow"/>
        </w:rPr>
        <w:t xml:space="preserve">RT </w:t>
      </w:r>
      <w:r w:rsidRPr="00C13F6D">
        <w:rPr>
          <w:rFonts w:ascii="Arial" w:hAnsi="Arial" w:cs="Arial"/>
          <w:spacing w:val="27"/>
          <w:highlight w:val="yellow"/>
        </w:rPr>
        <w:t xml:space="preserve"> </w:t>
      </w:r>
      <w:r w:rsidRPr="00C13F6D">
        <w:rPr>
          <w:rFonts w:ascii="Arial" w:hAnsi="Arial" w:cs="Arial"/>
          <w:spacing w:val="2"/>
          <w:highlight w:val="yellow"/>
        </w:rPr>
        <w:t>1</w:t>
      </w:r>
      <w:r w:rsidRPr="00C13F6D">
        <w:rPr>
          <w:rFonts w:ascii="Arial" w:hAnsi="Arial" w:cs="Arial"/>
          <w:highlight w:val="yellow"/>
        </w:rPr>
        <w:t>:</w:t>
      </w:r>
      <w:r w:rsidRPr="00C13F6D">
        <w:rPr>
          <w:rFonts w:ascii="Arial" w:hAnsi="Arial" w:cs="Arial"/>
          <w:spacing w:val="11"/>
        </w:rPr>
        <w:t xml:space="preserve"> </w:t>
      </w:r>
      <w:r w:rsidRPr="00C13F6D">
        <w:rPr>
          <w:rFonts w:ascii="Arial" w:hAnsi="Arial" w:cs="Arial"/>
          <w:w w:val="108"/>
        </w:rPr>
        <w:t>C</w:t>
      </w:r>
      <w:r w:rsidRPr="00C13F6D">
        <w:rPr>
          <w:rFonts w:ascii="Arial" w:hAnsi="Arial" w:cs="Arial"/>
          <w:spacing w:val="4"/>
          <w:w w:val="99"/>
        </w:rPr>
        <w:t>o</w:t>
      </w:r>
      <w:r w:rsidRPr="00C13F6D">
        <w:rPr>
          <w:rFonts w:ascii="Arial" w:hAnsi="Arial" w:cs="Arial"/>
          <w:spacing w:val="-5"/>
          <w:w w:val="106"/>
        </w:rPr>
        <w:t>m</w:t>
      </w:r>
      <w:r w:rsidRPr="00C13F6D">
        <w:rPr>
          <w:rFonts w:ascii="Arial" w:hAnsi="Arial" w:cs="Arial"/>
          <w:spacing w:val="-3"/>
          <w:w w:val="106"/>
        </w:rPr>
        <w:t>m</w:t>
      </w:r>
      <w:r w:rsidRPr="00C13F6D">
        <w:rPr>
          <w:rFonts w:ascii="Arial" w:hAnsi="Arial" w:cs="Arial"/>
          <w:spacing w:val="3"/>
          <w:w w:val="99"/>
        </w:rPr>
        <w:t>e</w:t>
      </w:r>
      <w:r w:rsidRPr="00C13F6D">
        <w:rPr>
          <w:rFonts w:ascii="Arial" w:hAnsi="Arial" w:cs="Arial"/>
          <w:spacing w:val="-1"/>
          <w:w w:val="110"/>
        </w:rPr>
        <w:t>n</w:t>
      </w:r>
      <w:r w:rsidRPr="00C13F6D">
        <w:rPr>
          <w:rFonts w:ascii="Arial" w:hAnsi="Arial" w:cs="Arial"/>
          <w:spacing w:val="1"/>
          <w:w w:val="119"/>
        </w:rPr>
        <w:t>t</w:t>
      </w:r>
      <w:r w:rsidRPr="00C13F6D">
        <w:rPr>
          <w:rFonts w:ascii="Arial" w:hAnsi="Arial" w:cs="Arial"/>
          <w:w w:val="99"/>
        </w:rPr>
        <w:t>s</w:t>
      </w:r>
    </w:p>
    <w:p w14:paraId="5E5A0A50" w14:textId="77777777" w:rsidR="000F7506" w:rsidRPr="00C13F6D" w:rsidRDefault="000F7506">
      <w:pPr>
        <w:spacing w:before="12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108"/>
        <w:gridCol w:w="3598"/>
        <w:gridCol w:w="1992"/>
        <w:gridCol w:w="132"/>
        <w:gridCol w:w="4013"/>
      </w:tblGrid>
      <w:tr w:rsidR="00153511" w:rsidRPr="00C13F6D" w14:paraId="23F08C54" w14:textId="77777777">
        <w:trPr>
          <w:trHeight w:hRule="exact" w:val="235"/>
        </w:trPr>
        <w:tc>
          <w:tcPr>
            <w:tcW w:w="333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F4A9932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5830" w:type="dxa"/>
            <w:gridSpan w:val="4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BE3EFDA" w14:textId="77777777" w:rsidR="000F7506" w:rsidRPr="00C13F6D" w:rsidRDefault="00DB36B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w w:val="108"/>
              </w:rPr>
              <w:t>R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99"/>
              </w:rPr>
              <w:t>vi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spacing w:val="2"/>
                <w:w w:val="99"/>
              </w:rPr>
              <w:t>w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spacing w:val="1"/>
                <w:w w:val="99"/>
              </w:rPr>
              <w:t>’</w:t>
            </w:r>
            <w:r w:rsidRPr="00C13F6D">
              <w:rPr>
                <w:rFonts w:ascii="Arial" w:hAnsi="Arial" w:cs="Arial"/>
                <w:w w:val="99"/>
              </w:rPr>
              <w:t>s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99"/>
              </w:rPr>
              <w:t>o</w:t>
            </w:r>
            <w:r w:rsidRPr="00C13F6D">
              <w:rPr>
                <w:rFonts w:ascii="Arial" w:hAnsi="Arial" w:cs="Arial"/>
                <w:w w:val="106"/>
              </w:rPr>
              <w:t>m</w:t>
            </w:r>
            <w:r w:rsidRPr="00C13F6D">
              <w:rPr>
                <w:rFonts w:ascii="Arial" w:hAnsi="Arial" w:cs="Arial"/>
                <w:spacing w:val="-3"/>
                <w:w w:val="106"/>
              </w:rPr>
              <w:t>m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w w:val="119"/>
              </w:rPr>
              <w:t>t</w:t>
            </w:r>
          </w:p>
        </w:tc>
        <w:tc>
          <w:tcPr>
            <w:tcW w:w="401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62754C1E" w14:textId="77777777" w:rsidR="000F7506" w:rsidRPr="00C13F6D" w:rsidRDefault="00DB36B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w w:val="106"/>
              </w:rPr>
              <w:t>A</w:t>
            </w:r>
            <w:r w:rsidRPr="00C13F6D">
              <w:rPr>
                <w:rFonts w:ascii="Arial" w:hAnsi="Arial" w:cs="Arial"/>
                <w:spacing w:val="-1"/>
                <w:w w:val="106"/>
              </w:rPr>
              <w:t>u</w:t>
            </w:r>
            <w:r w:rsidRPr="00C13F6D">
              <w:rPr>
                <w:rFonts w:ascii="Arial" w:hAnsi="Arial" w:cs="Arial"/>
                <w:spacing w:val="1"/>
                <w:w w:val="106"/>
              </w:rPr>
              <w:t>t</w:t>
            </w:r>
            <w:r w:rsidRPr="00C13F6D">
              <w:rPr>
                <w:rFonts w:ascii="Arial" w:hAnsi="Arial" w:cs="Arial"/>
                <w:spacing w:val="-1"/>
                <w:w w:val="106"/>
              </w:rPr>
              <w:t>h</w:t>
            </w:r>
            <w:r w:rsidRPr="00C13F6D">
              <w:rPr>
                <w:rFonts w:ascii="Arial" w:hAnsi="Arial" w:cs="Arial"/>
                <w:spacing w:val="2"/>
                <w:w w:val="106"/>
              </w:rPr>
              <w:t>o</w:t>
            </w:r>
            <w:r w:rsidRPr="00C13F6D">
              <w:rPr>
                <w:rFonts w:ascii="Arial" w:hAnsi="Arial" w:cs="Arial"/>
                <w:w w:val="106"/>
              </w:rPr>
              <w:t>r</w:t>
            </w:r>
            <w:r w:rsidRPr="00C13F6D">
              <w:rPr>
                <w:rFonts w:ascii="Arial" w:hAnsi="Arial" w:cs="Arial"/>
                <w:spacing w:val="1"/>
                <w:w w:val="106"/>
              </w:rPr>
              <w:t>’</w:t>
            </w:r>
            <w:r w:rsidRPr="00C13F6D">
              <w:rPr>
                <w:rFonts w:ascii="Arial" w:hAnsi="Arial" w:cs="Arial"/>
                <w:w w:val="106"/>
              </w:rPr>
              <w:t xml:space="preserve">s </w:t>
            </w:r>
            <w:r w:rsidRPr="00C13F6D">
              <w:rPr>
                <w:rFonts w:ascii="Arial" w:hAnsi="Arial" w:cs="Arial"/>
                <w:spacing w:val="2"/>
              </w:rPr>
              <w:t>F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1"/>
              </w:rPr>
              <w:t>e</w:t>
            </w:r>
            <w:r w:rsidRPr="00C13F6D">
              <w:rPr>
                <w:rFonts w:ascii="Arial" w:hAnsi="Arial" w:cs="Arial"/>
                <w:spacing w:val="-1"/>
              </w:rPr>
              <w:t>db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  <w:spacing w:val="1"/>
              </w:rPr>
              <w:t>c</w:t>
            </w:r>
            <w:r w:rsidRPr="00C13F6D">
              <w:rPr>
                <w:rFonts w:ascii="Arial" w:hAnsi="Arial" w:cs="Arial"/>
              </w:rPr>
              <w:t>k</w:t>
            </w:r>
            <w:r w:rsidRPr="00C13F6D">
              <w:rPr>
                <w:rFonts w:ascii="Arial" w:hAnsi="Arial" w:cs="Arial"/>
                <w:spacing w:val="45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(</w:t>
            </w:r>
            <w:r w:rsidRPr="00C13F6D">
              <w:rPr>
                <w:rFonts w:ascii="Arial" w:hAnsi="Arial" w:cs="Arial"/>
              </w:rPr>
              <w:t>It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is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</w:rPr>
              <w:t>m</w:t>
            </w:r>
            <w:r w:rsidRPr="00C13F6D">
              <w:rPr>
                <w:rFonts w:ascii="Arial" w:hAnsi="Arial" w:cs="Arial"/>
                <w:spacing w:val="3"/>
              </w:rPr>
              <w:t>a</w:t>
            </w:r>
            <w:r w:rsidRPr="00C13F6D">
              <w:rPr>
                <w:rFonts w:ascii="Arial" w:hAnsi="Arial" w:cs="Arial"/>
              </w:rPr>
              <w:t>n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at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ry</w:t>
            </w:r>
            <w:r w:rsidRPr="00C13F6D">
              <w:rPr>
                <w:rFonts w:ascii="Arial" w:hAnsi="Arial" w:cs="Arial"/>
                <w:spacing w:val="-13"/>
              </w:rPr>
              <w:t xml:space="preserve"> 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</w:rPr>
              <w:t>hat</w:t>
            </w:r>
          </w:p>
          <w:p w14:paraId="48F61781" w14:textId="77777777" w:rsidR="000F7506" w:rsidRPr="00C13F6D" w:rsidRDefault="00DB36BA">
            <w:pPr>
              <w:ind w:left="10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u</w:t>
            </w:r>
            <w:r w:rsidRPr="00C13F6D">
              <w:rPr>
                <w:rFonts w:ascii="Arial" w:hAnsi="Arial" w:cs="Arial"/>
              </w:rPr>
              <w:t>tho</w:t>
            </w:r>
            <w:r w:rsidRPr="00C13F6D">
              <w:rPr>
                <w:rFonts w:ascii="Arial" w:hAnsi="Arial" w:cs="Arial"/>
                <w:spacing w:val="1"/>
              </w:rPr>
              <w:t>r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-4"/>
              </w:rPr>
              <w:t xml:space="preserve"> 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-2"/>
              </w:rPr>
              <w:t>h</w:t>
            </w:r>
            <w:r w:rsidRPr="00C13F6D">
              <w:rPr>
                <w:rFonts w:ascii="Arial" w:hAnsi="Arial" w:cs="Arial"/>
                <w:spacing w:val="4"/>
              </w:rPr>
              <w:t>o</w:t>
            </w:r>
            <w:r w:rsidRPr="00C13F6D">
              <w:rPr>
                <w:rFonts w:ascii="Arial" w:hAnsi="Arial" w:cs="Arial"/>
                <w:spacing w:val="-2"/>
              </w:rPr>
              <w:t>u</w:t>
            </w:r>
            <w:r w:rsidRPr="00C13F6D">
              <w:rPr>
                <w:rFonts w:ascii="Arial" w:hAnsi="Arial" w:cs="Arial"/>
              </w:rPr>
              <w:t>ld</w:t>
            </w:r>
            <w:r w:rsidRPr="00C13F6D">
              <w:rPr>
                <w:rFonts w:ascii="Arial" w:hAnsi="Arial" w:cs="Arial"/>
                <w:spacing w:val="-1"/>
              </w:rPr>
              <w:t xml:space="preserve"> </w:t>
            </w:r>
            <w:r w:rsidRPr="00C13F6D">
              <w:rPr>
                <w:rFonts w:ascii="Arial" w:hAnsi="Arial" w:cs="Arial"/>
                <w:spacing w:val="-4"/>
              </w:rPr>
              <w:t>w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te</w:t>
            </w:r>
            <w:r w:rsidRPr="00C13F6D">
              <w:rPr>
                <w:rFonts w:ascii="Arial" w:hAnsi="Arial" w:cs="Arial"/>
                <w:spacing w:val="-3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h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/her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1"/>
              </w:rPr>
              <w:t>ee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2"/>
              </w:rPr>
              <w:t>b</w:t>
            </w:r>
            <w:r w:rsidRPr="00C13F6D">
              <w:rPr>
                <w:rFonts w:ascii="Arial" w:hAnsi="Arial" w:cs="Arial"/>
              </w:rPr>
              <w:t>ack</w:t>
            </w:r>
            <w:r w:rsidRPr="00C13F6D">
              <w:rPr>
                <w:rFonts w:ascii="Arial" w:hAnsi="Arial" w:cs="Arial"/>
                <w:spacing w:val="-7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1"/>
              </w:rPr>
              <w:t>r</w:t>
            </w:r>
            <w:r w:rsidRPr="00C13F6D">
              <w:rPr>
                <w:rFonts w:ascii="Arial" w:hAnsi="Arial" w:cs="Arial"/>
              </w:rPr>
              <w:t>e)</w:t>
            </w:r>
          </w:p>
        </w:tc>
      </w:tr>
      <w:tr w:rsidR="00153511" w:rsidRPr="00C13F6D" w14:paraId="5AD36A1E" w14:textId="77777777">
        <w:trPr>
          <w:trHeight w:hRule="exact" w:val="230"/>
        </w:trPr>
        <w:tc>
          <w:tcPr>
            <w:tcW w:w="333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5E442B89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 w:val="restart"/>
            <w:tcBorders>
              <w:top w:val="nil"/>
              <w:left w:val="single" w:sz="5" w:space="0" w:color="000000"/>
              <w:right w:val="nil"/>
            </w:tcBorders>
          </w:tcPr>
          <w:p w14:paraId="7847095F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5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583F8336" w14:textId="77777777" w:rsidR="000F7506" w:rsidRPr="00C13F6D" w:rsidRDefault="00DB36BA">
            <w:pPr>
              <w:spacing w:line="220" w:lineRule="exact"/>
              <w:ind w:right="-56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w w:val="99"/>
              </w:rPr>
              <w:t>A</w:t>
            </w:r>
            <w:r w:rsidRPr="00C13F6D">
              <w:rPr>
                <w:rFonts w:ascii="Arial" w:hAnsi="Arial" w:cs="Arial"/>
                <w:spacing w:val="1"/>
                <w:w w:val="132"/>
              </w:rPr>
              <w:t>r</w:t>
            </w:r>
            <w:r w:rsidRPr="00C13F6D">
              <w:rPr>
                <w:rFonts w:ascii="Arial" w:hAnsi="Arial" w:cs="Arial"/>
                <w:w w:val="119"/>
              </w:rPr>
              <w:t>t</w:t>
            </w:r>
            <w:r w:rsidRPr="00C13F6D">
              <w:rPr>
                <w:rFonts w:ascii="Arial" w:hAnsi="Arial" w:cs="Arial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99"/>
              </w:rPr>
              <w:t>f</w:t>
            </w:r>
            <w:r w:rsidRPr="00C13F6D">
              <w:rPr>
                <w:rFonts w:ascii="Arial" w:hAnsi="Arial" w:cs="Arial"/>
                <w:spacing w:val="-1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spacing w:val="-1"/>
                <w:w w:val="99"/>
              </w:rPr>
              <w:t>i</w:t>
            </w:r>
            <w:r w:rsidRPr="00C13F6D">
              <w:rPr>
                <w:rFonts w:ascii="Arial" w:hAnsi="Arial" w:cs="Arial"/>
                <w:spacing w:val="2"/>
                <w:w w:val="112"/>
              </w:rPr>
              <w:t>a</w:t>
            </w:r>
            <w:r w:rsidRPr="00C13F6D">
              <w:rPr>
                <w:rFonts w:ascii="Arial" w:hAnsi="Arial" w:cs="Arial"/>
                <w:w w:val="99"/>
              </w:rPr>
              <w:t>l</w:t>
            </w:r>
            <w:r w:rsidRPr="00C13F6D">
              <w:rPr>
                <w:rFonts w:ascii="Arial" w:hAnsi="Arial" w:cs="Arial"/>
              </w:rPr>
              <w:t xml:space="preserve"> I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ell</w:t>
            </w:r>
            <w:r w:rsidRPr="00C13F6D">
              <w:rPr>
                <w:rFonts w:ascii="Arial" w:hAnsi="Arial" w:cs="Arial"/>
                <w:spacing w:val="-1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g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  <w:spacing w:val="1"/>
              </w:rPr>
              <w:t>c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35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(</w:t>
            </w:r>
            <w:r w:rsidRPr="00C13F6D">
              <w:rPr>
                <w:rFonts w:ascii="Arial" w:hAnsi="Arial" w:cs="Arial"/>
              </w:rPr>
              <w:t>AI)</w:t>
            </w:r>
            <w:r w:rsidRPr="00C13F6D">
              <w:rPr>
                <w:rFonts w:ascii="Arial" w:hAnsi="Arial" w:cs="Arial"/>
                <w:spacing w:val="9"/>
              </w:rPr>
              <w:t xml:space="preserve"> </w:t>
            </w:r>
            <w:r w:rsidRPr="00C13F6D">
              <w:rPr>
                <w:rFonts w:ascii="Arial" w:hAnsi="Arial" w:cs="Arial"/>
                <w:w w:val="109"/>
              </w:rPr>
              <w:t>g</w:t>
            </w:r>
            <w:r w:rsidRPr="00C13F6D">
              <w:rPr>
                <w:rFonts w:ascii="Arial" w:hAnsi="Arial" w:cs="Arial"/>
                <w:spacing w:val="1"/>
                <w:w w:val="109"/>
              </w:rPr>
              <w:t>e</w:t>
            </w:r>
            <w:r w:rsidRPr="00C13F6D">
              <w:rPr>
                <w:rFonts w:ascii="Arial" w:hAnsi="Arial" w:cs="Arial"/>
                <w:spacing w:val="-1"/>
                <w:w w:val="109"/>
              </w:rPr>
              <w:t>n</w:t>
            </w:r>
            <w:r w:rsidRPr="00C13F6D">
              <w:rPr>
                <w:rFonts w:ascii="Arial" w:hAnsi="Arial" w:cs="Arial"/>
                <w:spacing w:val="1"/>
                <w:w w:val="109"/>
              </w:rPr>
              <w:t>e</w:t>
            </w:r>
            <w:r w:rsidRPr="00C13F6D">
              <w:rPr>
                <w:rFonts w:ascii="Arial" w:hAnsi="Arial" w:cs="Arial"/>
                <w:w w:val="109"/>
              </w:rPr>
              <w:t>ra</w:t>
            </w:r>
            <w:r w:rsidRPr="00C13F6D">
              <w:rPr>
                <w:rFonts w:ascii="Arial" w:hAnsi="Arial" w:cs="Arial"/>
                <w:spacing w:val="1"/>
                <w:w w:val="109"/>
              </w:rPr>
              <w:t>te</w:t>
            </w:r>
            <w:r w:rsidRPr="00C13F6D">
              <w:rPr>
                <w:rFonts w:ascii="Arial" w:hAnsi="Arial" w:cs="Arial"/>
                <w:w w:val="109"/>
              </w:rPr>
              <w:t>d</w:t>
            </w:r>
            <w:r w:rsidRPr="00C13F6D">
              <w:rPr>
                <w:rFonts w:ascii="Arial" w:hAnsi="Arial" w:cs="Arial"/>
                <w:spacing w:val="-17"/>
                <w:w w:val="109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  <w:w w:val="109"/>
              </w:rPr>
              <w:t>o</w:t>
            </w:r>
            <w:r w:rsidRPr="00C13F6D">
              <w:rPr>
                <w:rFonts w:ascii="Arial" w:hAnsi="Arial" w:cs="Arial"/>
                <w:w w:val="109"/>
              </w:rPr>
              <w:t>r</w:t>
            </w:r>
            <w:r w:rsidRPr="00C13F6D">
              <w:rPr>
                <w:rFonts w:ascii="Arial" w:hAnsi="Arial" w:cs="Arial"/>
                <w:spacing w:val="1"/>
                <w:w w:val="109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si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  <w:spacing w:val="1"/>
              </w:rPr>
              <w:t>te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26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132"/>
              </w:rPr>
              <w:t>r</w:t>
            </w:r>
            <w:r w:rsidRPr="00C13F6D">
              <w:rPr>
                <w:rFonts w:ascii="Arial" w:hAnsi="Arial" w:cs="Arial"/>
                <w:w w:val="99"/>
              </w:rPr>
              <w:t>evi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99"/>
              </w:rPr>
              <w:t>w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  <w:w w:val="99"/>
              </w:rPr>
              <w:t>c</w:t>
            </w:r>
            <w:r w:rsidRPr="00C13F6D">
              <w:rPr>
                <w:rFonts w:ascii="Arial" w:hAnsi="Arial" w:cs="Arial"/>
                <w:spacing w:val="2"/>
                <w:w w:val="99"/>
              </w:rPr>
              <w:t>o</w:t>
            </w:r>
            <w:r w:rsidRPr="00C13F6D">
              <w:rPr>
                <w:rFonts w:ascii="Arial" w:hAnsi="Arial" w:cs="Arial"/>
                <w:w w:val="106"/>
              </w:rPr>
              <w:t>m</w:t>
            </w:r>
            <w:r w:rsidRPr="00C13F6D">
              <w:rPr>
                <w:rFonts w:ascii="Arial" w:hAnsi="Arial" w:cs="Arial"/>
                <w:spacing w:val="-3"/>
                <w:w w:val="106"/>
              </w:rPr>
              <w:t>m</w:t>
            </w:r>
            <w:r w:rsidRPr="00C13F6D">
              <w:rPr>
                <w:rFonts w:ascii="Arial" w:hAnsi="Arial" w:cs="Arial"/>
                <w:w w:val="99"/>
              </w:rPr>
              <w:t>e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w w:val="99"/>
              </w:rPr>
              <w:t>s</w:t>
            </w:r>
          </w:p>
        </w:tc>
        <w:tc>
          <w:tcPr>
            <w:tcW w:w="132" w:type="dxa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179998A5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7A81A63D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</w:tr>
      <w:tr w:rsidR="00153511" w:rsidRPr="00C13F6D" w14:paraId="433734FC" w14:textId="77777777">
        <w:trPr>
          <w:trHeight w:hRule="exact" w:val="233"/>
        </w:trPr>
        <w:tc>
          <w:tcPr>
            <w:tcW w:w="333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AF9C1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108" w:type="dxa"/>
            <w:vMerge/>
            <w:tcBorders>
              <w:left w:val="single" w:sz="5" w:space="0" w:color="000000"/>
              <w:bottom w:val="single" w:sz="5" w:space="0" w:color="000000"/>
              <w:right w:val="nil"/>
            </w:tcBorders>
          </w:tcPr>
          <w:p w14:paraId="036C60CC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3598" w:type="dxa"/>
            <w:tcBorders>
              <w:top w:val="nil"/>
              <w:left w:val="nil"/>
              <w:bottom w:val="single" w:sz="5" w:space="0" w:color="000000"/>
              <w:right w:val="nil"/>
            </w:tcBorders>
            <w:shd w:val="clear" w:color="auto" w:fill="FFFF00"/>
          </w:tcPr>
          <w:p w14:paraId="6FCA1300" w14:textId="77777777" w:rsidR="000F7506" w:rsidRPr="00C13F6D" w:rsidRDefault="00DB36BA">
            <w:pPr>
              <w:spacing w:line="220" w:lineRule="exact"/>
              <w:ind w:right="-55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2"/>
                <w:w w:val="108"/>
              </w:rPr>
              <w:t>a</w:t>
            </w:r>
            <w:r w:rsidRPr="00C13F6D">
              <w:rPr>
                <w:rFonts w:ascii="Arial" w:hAnsi="Arial" w:cs="Arial"/>
                <w:w w:val="108"/>
              </w:rPr>
              <w:t>re</w:t>
            </w:r>
            <w:r w:rsidRPr="00C13F6D">
              <w:rPr>
                <w:rFonts w:ascii="Arial" w:hAnsi="Arial" w:cs="Arial"/>
                <w:spacing w:val="7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w w:val="108"/>
              </w:rPr>
              <w:t>s</w:t>
            </w:r>
            <w:r w:rsidRPr="00C13F6D">
              <w:rPr>
                <w:rFonts w:ascii="Arial" w:hAnsi="Arial" w:cs="Arial"/>
                <w:spacing w:val="1"/>
                <w:w w:val="108"/>
              </w:rPr>
              <w:t>t</w:t>
            </w:r>
            <w:r w:rsidRPr="00C13F6D">
              <w:rPr>
                <w:rFonts w:ascii="Arial" w:hAnsi="Arial" w:cs="Arial"/>
                <w:w w:val="108"/>
              </w:rPr>
              <w:t>r</w:t>
            </w:r>
            <w:r w:rsidRPr="00C13F6D">
              <w:rPr>
                <w:rFonts w:ascii="Arial" w:hAnsi="Arial" w:cs="Arial"/>
                <w:spacing w:val="-1"/>
                <w:w w:val="108"/>
              </w:rPr>
              <w:t>i</w:t>
            </w:r>
            <w:r w:rsidRPr="00C13F6D">
              <w:rPr>
                <w:rFonts w:ascii="Arial" w:hAnsi="Arial" w:cs="Arial"/>
                <w:spacing w:val="1"/>
                <w:w w:val="108"/>
              </w:rPr>
              <w:t>ct</w:t>
            </w:r>
            <w:r w:rsidRPr="00C13F6D">
              <w:rPr>
                <w:rFonts w:ascii="Arial" w:hAnsi="Arial" w:cs="Arial"/>
                <w:spacing w:val="-1"/>
                <w:w w:val="108"/>
              </w:rPr>
              <w:t>l</w:t>
            </w:r>
            <w:r w:rsidRPr="00C13F6D">
              <w:rPr>
                <w:rFonts w:ascii="Arial" w:hAnsi="Arial" w:cs="Arial"/>
                <w:w w:val="108"/>
              </w:rPr>
              <w:t>y</w:t>
            </w:r>
            <w:r w:rsidRPr="00C13F6D">
              <w:rPr>
                <w:rFonts w:ascii="Arial" w:hAnsi="Arial" w:cs="Arial"/>
                <w:spacing w:val="-8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spacing w:val="-1"/>
                <w:w w:val="108"/>
              </w:rPr>
              <w:t>p</w:t>
            </w:r>
            <w:r w:rsidRPr="00C13F6D">
              <w:rPr>
                <w:rFonts w:ascii="Arial" w:hAnsi="Arial" w:cs="Arial"/>
                <w:spacing w:val="1"/>
                <w:w w:val="108"/>
              </w:rPr>
              <w:t>r</w:t>
            </w:r>
            <w:r w:rsidRPr="00C13F6D">
              <w:rPr>
                <w:rFonts w:ascii="Arial" w:hAnsi="Arial" w:cs="Arial"/>
                <w:w w:val="108"/>
              </w:rPr>
              <w:t>ohi</w:t>
            </w:r>
            <w:r w:rsidRPr="00C13F6D">
              <w:rPr>
                <w:rFonts w:ascii="Arial" w:hAnsi="Arial" w:cs="Arial"/>
                <w:spacing w:val="-1"/>
                <w:w w:val="108"/>
              </w:rPr>
              <w:t>b</w:t>
            </w:r>
            <w:r w:rsidRPr="00C13F6D">
              <w:rPr>
                <w:rFonts w:ascii="Arial" w:hAnsi="Arial" w:cs="Arial"/>
                <w:w w:val="108"/>
              </w:rPr>
              <w:t>i</w:t>
            </w:r>
            <w:r w:rsidRPr="00C13F6D">
              <w:rPr>
                <w:rFonts w:ascii="Arial" w:hAnsi="Arial" w:cs="Arial"/>
                <w:spacing w:val="1"/>
                <w:w w:val="108"/>
              </w:rPr>
              <w:t>te</w:t>
            </w:r>
            <w:r w:rsidRPr="00C13F6D">
              <w:rPr>
                <w:rFonts w:ascii="Arial" w:hAnsi="Arial" w:cs="Arial"/>
                <w:w w:val="108"/>
              </w:rPr>
              <w:t>d</w:t>
            </w:r>
            <w:r w:rsidRPr="00C13F6D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spacing w:val="-1"/>
                <w:w w:val="108"/>
              </w:rPr>
              <w:t>d</w:t>
            </w:r>
            <w:r w:rsidRPr="00C13F6D">
              <w:rPr>
                <w:rFonts w:ascii="Arial" w:hAnsi="Arial" w:cs="Arial"/>
                <w:w w:val="108"/>
              </w:rPr>
              <w:t>u</w:t>
            </w:r>
            <w:r w:rsidRPr="00C13F6D">
              <w:rPr>
                <w:rFonts w:ascii="Arial" w:hAnsi="Arial" w:cs="Arial"/>
                <w:spacing w:val="1"/>
                <w:w w:val="108"/>
              </w:rPr>
              <w:t>r</w:t>
            </w:r>
            <w:r w:rsidRPr="00C13F6D">
              <w:rPr>
                <w:rFonts w:ascii="Arial" w:hAnsi="Arial" w:cs="Arial"/>
                <w:spacing w:val="-1"/>
                <w:w w:val="108"/>
              </w:rPr>
              <w:t>i</w:t>
            </w:r>
            <w:r w:rsidRPr="00C13F6D">
              <w:rPr>
                <w:rFonts w:ascii="Arial" w:hAnsi="Arial" w:cs="Arial"/>
                <w:spacing w:val="3"/>
                <w:w w:val="108"/>
              </w:rPr>
              <w:t>n</w:t>
            </w:r>
            <w:r w:rsidRPr="00C13F6D">
              <w:rPr>
                <w:rFonts w:ascii="Arial" w:hAnsi="Arial" w:cs="Arial"/>
                <w:w w:val="108"/>
              </w:rPr>
              <w:t>g</w:t>
            </w:r>
            <w:r w:rsidRPr="00C13F6D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spacing w:val="-1"/>
                <w:w w:val="108"/>
              </w:rPr>
              <w:t>p</w:t>
            </w:r>
            <w:r w:rsidRPr="00C13F6D">
              <w:rPr>
                <w:rFonts w:ascii="Arial" w:hAnsi="Arial" w:cs="Arial"/>
                <w:spacing w:val="1"/>
                <w:w w:val="108"/>
              </w:rPr>
              <w:t>e</w:t>
            </w:r>
            <w:r w:rsidRPr="00C13F6D">
              <w:rPr>
                <w:rFonts w:ascii="Arial" w:hAnsi="Arial" w:cs="Arial"/>
                <w:w w:val="108"/>
              </w:rPr>
              <w:t>er</w:t>
            </w:r>
            <w:r w:rsidRPr="00C13F6D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132"/>
              </w:rPr>
              <w:t>r</w:t>
            </w:r>
            <w:r w:rsidRPr="00C13F6D">
              <w:rPr>
                <w:rFonts w:ascii="Arial" w:hAnsi="Arial" w:cs="Arial"/>
                <w:w w:val="99"/>
              </w:rPr>
              <w:t>evi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99"/>
              </w:rPr>
              <w:t>w.</w:t>
            </w:r>
          </w:p>
        </w:tc>
        <w:tc>
          <w:tcPr>
            <w:tcW w:w="2124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3647DD3D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FF38E9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</w:tr>
      <w:tr w:rsidR="00153511" w:rsidRPr="00C13F6D" w14:paraId="464DAC0F" w14:textId="77777777">
        <w:trPr>
          <w:trHeight w:hRule="exact" w:val="5806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F88894" w14:textId="77777777" w:rsidR="000F7506" w:rsidRPr="00C13F6D" w:rsidRDefault="00DB36BA">
            <w:pPr>
              <w:ind w:left="462" w:right="416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Pl</w:t>
            </w:r>
            <w:r w:rsidRPr="00C13F6D">
              <w:rPr>
                <w:rFonts w:ascii="Arial" w:hAnsi="Arial" w:cs="Arial"/>
                <w:spacing w:val="1"/>
              </w:rPr>
              <w:t>e</w:t>
            </w:r>
            <w:r w:rsidRPr="00C13F6D">
              <w:rPr>
                <w:rFonts w:ascii="Arial" w:hAnsi="Arial" w:cs="Arial"/>
              </w:rPr>
              <w:t>ase</w:t>
            </w:r>
            <w:r w:rsidRPr="00C13F6D">
              <w:rPr>
                <w:rFonts w:ascii="Arial" w:hAnsi="Arial" w:cs="Arial"/>
                <w:spacing w:val="19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  <w:w w:val="107"/>
              </w:rPr>
              <w:t>w</w:t>
            </w:r>
            <w:r w:rsidRPr="00C13F6D">
              <w:rPr>
                <w:rFonts w:ascii="Arial" w:hAnsi="Arial" w:cs="Arial"/>
                <w:spacing w:val="1"/>
                <w:w w:val="107"/>
              </w:rPr>
              <w:t>r</w:t>
            </w:r>
            <w:r w:rsidRPr="00C13F6D">
              <w:rPr>
                <w:rFonts w:ascii="Arial" w:hAnsi="Arial" w:cs="Arial"/>
                <w:spacing w:val="-1"/>
                <w:w w:val="107"/>
              </w:rPr>
              <w:t>i</w:t>
            </w:r>
            <w:r w:rsidRPr="00C13F6D">
              <w:rPr>
                <w:rFonts w:ascii="Arial" w:hAnsi="Arial" w:cs="Arial"/>
                <w:spacing w:val="1"/>
                <w:w w:val="107"/>
              </w:rPr>
              <w:t>t</w:t>
            </w:r>
            <w:r w:rsidRPr="00C13F6D">
              <w:rPr>
                <w:rFonts w:ascii="Arial" w:hAnsi="Arial" w:cs="Arial"/>
                <w:w w:val="107"/>
              </w:rPr>
              <w:t>e</w:t>
            </w:r>
            <w:r w:rsidRPr="00C13F6D">
              <w:rPr>
                <w:rFonts w:ascii="Arial" w:hAnsi="Arial" w:cs="Arial"/>
                <w:spacing w:val="-3"/>
                <w:w w:val="107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11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f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 xml:space="preserve">w </w:t>
            </w:r>
            <w:r w:rsidRPr="00C13F6D">
              <w:rPr>
                <w:rFonts w:ascii="Arial" w:hAnsi="Arial" w:cs="Arial"/>
                <w:spacing w:val="-2"/>
                <w:w w:val="99"/>
              </w:rPr>
              <w:t>s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w w:val="99"/>
              </w:rPr>
              <w:t>e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99"/>
              </w:rPr>
              <w:t xml:space="preserve">es </w:t>
            </w:r>
            <w:r w:rsidRPr="00C13F6D">
              <w:rPr>
                <w:rFonts w:ascii="Arial" w:hAnsi="Arial" w:cs="Arial"/>
                <w:w w:val="109"/>
              </w:rPr>
              <w:t>r</w:t>
            </w:r>
            <w:r w:rsidRPr="00C13F6D">
              <w:rPr>
                <w:rFonts w:ascii="Arial" w:hAnsi="Arial" w:cs="Arial"/>
                <w:spacing w:val="1"/>
                <w:w w:val="109"/>
              </w:rPr>
              <w:t>e</w:t>
            </w:r>
            <w:r w:rsidRPr="00C13F6D">
              <w:rPr>
                <w:rFonts w:ascii="Arial" w:hAnsi="Arial" w:cs="Arial"/>
                <w:w w:val="109"/>
              </w:rPr>
              <w:t>g</w:t>
            </w:r>
            <w:r w:rsidRPr="00C13F6D">
              <w:rPr>
                <w:rFonts w:ascii="Arial" w:hAnsi="Arial" w:cs="Arial"/>
                <w:spacing w:val="2"/>
                <w:w w:val="109"/>
              </w:rPr>
              <w:t>a</w:t>
            </w:r>
            <w:r w:rsidRPr="00C13F6D">
              <w:rPr>
                <w:rFonts w:ascii="Arial" w:hAnsi="Arial" w:cs="Arial"/>
                <w:w w:val="109"/>
              </w:rPr>
              <w:t>r</w:t>
            </w:r>
            <w:r w:rsidRPr="00C13F6D">
              <w:rPr>
                <w:rFonts w:ascii="Arial" w:hAnsi="Arial" w:cs="Arial"/>
                <w:spacing w:val="-1"/>
                <w:w w:val="109"/>
              </w:rPr>
              <w:t>d</w:t>
            </w:r>
            <w:r w:rsidRPr="00C13F6D">
              <w:rPr>
                <w:rFonts w:ascii="Arial" w:hAnsi="Arial" w:cs="Arial"/>
                <w:w w:val="109"/>
              </w:rPr>
              <w:t>ing</w:t>
            </w:r>
            <w:r w:rsidRPr="00C13F6D">
              <w:rPr>
                <w:rFonts w:ascii="Arial" w:hAnsi="Arial" w:cs="Arial"/>
                <w:spacing w:val="-2"/>
                <w:w w:val="109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0"/>
              </w:rPr>
              <w:t xml:space="preserve"> </w:t>
            </w:r>
            <w:r w:rsidRPr="00C13F6D">
              <w:rPr>
                <w:rFonts w:ascii="Arial" w:hAnsi="Arial" w:cs="Arial"/>
                <w:spacing w:val="3"/>
                <w:w w:val="107"/>
              </w:rPr>
              <w:t>i</w:t>
            </w:r>
            <w:r w:rsidRPr="00C13F6D">
              <w:rPr>
                <w:rFonts w:ascii="Arial" w:hAnsi="Arial" w:cs="Arial"/>
                <w:spacing w:val="-3"/>
                <w:w w:val="107"/>
              </w:rPr>
              <w:t>m</w:t>
            </w:r>
            <w:r w:rsidRPr="00C13F6D">
              <w:rPr>
                <w:rFonts w:ascii="Arial" w:hAnsi="Arial" w:cs="Arial"/>
                <w:spacing w:val="-1"/>
                <w:w w:val="107"/>
              </w:rPr>
              <w:t>p</w:t>
            </w:r>
            <w:r w:rsidRPr="00C13F6D">
              <w:rPr>
                <w:rFonts w:ascii="Arial" w:hAnsi="Arial" w:cs="Arial"/>
                <w:spacing w:val="2"/>
                <w:w w:val="107"/>
              </w:rPr>
              <w:t>o</w:t>
            </w:r>
            <w:r w:rsidRPr="00C13F6D">
              <w:rPr>
                <w:rFonts w:ascii="Arial" w:hAnsi="Arial" w:cs="Arial"/>
                <w:w w:val="107"/>
              </w:rPr>
              <w:t>r</w:t>
            </w:r>
            <w:r w:rsidRPr="00C13F6D">
              <w:rPr>
                <w:rFonts w:ascii="Arial" w:hAnsi="Arial" w:cs="Arial"/>
                <w:spacing w:val="1"/>
                <w:w w:val="107"/>
              </w:rPr>
              <w:t>t</w:t>
            </w:r>
            <w:r w:rsidRPr="00C13F6D">
              <w:rPr>
                <w:rFonts w:ascii="Arial" w:hAnsi="Arial" w:cs="Arial"/>
                <w:w w:val="107"/>
              </w:rPr>
              <w:t>an</w:t>
            </w:r>
            <w:r w:rsidRPr="00C13F6D">
              <w:rPr>
                <w:rFonts w:ascii="Arial" w:hAnsi="Arial" w:cs="Arial"/>
                <w:spacing w:val="1"/>
                <w:w w:val="107"/>
              </w:rPr>
              <w:t>c</w:t>
            </w:r>
            <w:r w:rsidRPr="00C13F6D">
              <w:rPr>
                <w:rFonts w:ascii="Arial" w:hAnsi="Arial" w:cs="Arial"/>
                <w:w w:val="107"/>
              </w:rPr>
              <w:t>e</w:t>
            </w:r>
            <w:r w:rsidRPr="00C13F6D">
              <w:rPr>
                <w:rFonts w:ascii="Arial" w:hAnsi="Arial" w:cs="Arial"/>
                <w:spacing w:val="2"/>
                <w:w w:val="107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 xml:space="preserve">f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is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  <w:w w:val="108"/>
              </w:rPr>
              <w:t>m</w:t>
            </w:r>
            <w:r w:rsidRPr="00C13F6D">
              <w:rPr>
                <w:rFonts w:ascii="Arial" w:hAnsi="Arial" w:cs="Arial"/>
                <w:w w:val="108"/>
              </w:rPr>
              <w:t>an</w:t>
            </w:r>
            <w:r w:rsidRPr="00C13F6D">
              <w:rPr>
                <w:rFonts w:ascii="Arial" w:hAnsi="Arial" w:cs="Arial"/>
                <w:spacing w:val="3"/>
                <w:w w:val="108"/>
              </w:rPr>
              <w:t>u</w:t>
            </w:r>
            <w:r w:rsidRPr="00C13F6D">
              <w:rPr>
                <w:rFonts w:ascii="Arial" w:hAnsi="Arial" w:cs="Arial"/>
                <w:spacing w:val="-2"/>
                <w:w w:val="108"/>
              </w:rPr>
              <w:t>s</w:t>
            </w:r>
            <w:r w:rsidRPr="00C13F6D">
              <w:rPr>
                <w:rFonts w:ascii="Arial" w:hAnsi="Arial" w:cs="Arial"/>
                <w:spacing w:val="1"/>
                <w:w w:val="108"/>
              </w:rPr>
              <w:t>c</w:t>
            </w:r>
            <w:r w:rsidRPr="00C13F6D">
              <w:rPr>
                <w:rFonts w:ascii="Arial" w:hAnsi="Arial" w:cs="Arial"/>
                <w:w w:val="108"/>
              </w:rPr>
              <w:t>r</w:t>
            </w:r>
            <w:r w:rsidRPr="00C13F6D">
              <w:rPr>
                <w:rFonts w:ascii="Arial" w:hAnsi="Arial" w:cs="Arial"/>
                <w:spacing w:val="-1"/>
                <w:w w:val="108"/>
              </w:rPr>
              <w:t>i</w:t>
            </w:r>
            <w:r w:rsidRPr="00C13F6D">
              <w:rPr>
                <w:rFonts w:ascii="Arial" w:hAnsi="Arial" w:cs="Arial"/>
                <w:w w:val="108"/>
              </w:rPr>
              <w:t>pt</w:t>
            </w:r>
            <w:r w:rsidRPr="00C13F6D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108"/>
              </w:rPr>
              <w:t>f</w:t>
            </w:r>
            <w:r w:rsidRPr="00C13F6D">
              <w:rPr>
                <w:rFonts w:ascii="Arial" w:hAnsi="Arial" w:cs="Arial"/>
                <w:w w:val="108"/>
              </w:rPr>
              <w:t>or</w:t>
            </w:r>
            <w:r w:rsidRPr="00C13F6D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spacing w:val="-1"/>
                <w:w w:val="110"/>
              </w:rPr>
              <w:t>h</w:t>
            </w:r>
            <w:r w:rsidRPr="00C13F6D">
              <w:rPr>
                <w:rFonts w:ascii="Arial" w:hAnsi="Arial" w:cs="Arial"/>
                <w:w w:val="99"/>
              </w:rPr>
              <w:t>e</w:t>
            </w:r>
          </w:p>
          <w:p w14:paraId="549C7838" w14:textId="77777777" w:rsidR="000F7506" w:rsidRPr="00C13F6D" w:rsidRDefault="00DB36BA">
            <w:pPr>
              <w:ind w:left="462" w:right="190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  <w:spacing w:val="1"/>
              </w:rPr>
              <w:t>c</w:t>
            </w:r>
            <w:r w:rsidRPr="00C13F6D">
              <w:rPr>
                <w:rFonts w:ascii="Arial" w:hAnsi="Arial" w:cs="Arial"/>
              </w:rPr>
              <w:t>ie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1"/>
              </w:rPr>
              <w:t>f</w:t>
            </w:r>
            <w:r w:rsidRPr="00C13F6D">
              <w:rPr>
                <w:rFonts w:ascii="Arial" w:hAnsi="Arial" w:cs="Arial"/>
                <w:spacing w:val="-1"/>
              </w:rPr>
              <w:t>i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16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c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m</w:t>
            </w:r>
            <w:r w:rsidRPr="00C13F6D">
              <w:rPr>
                <w:rFonts w:ascii="Arial" w:hAnsi="Arial" w:cs="Arial"/>
                <w:spacing w:val="-3"/>
              </w:rPr>
              <w:t>m</w:t>
            </w:r>
            <w:r w:rsidRPr="00C13F6D">
              <w:rPr>
                <w:rFonts w:ascii="Arial" w:hAnsi="Arial" w:cs="Arial"/>
              </w:rPr>
              <w:t>uni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y</w:t>
            </w:r>
            <w:r w:rsidRPr="00C13F6D">
              <w:rPr>
                <w:rFonts w:ascii="Arial" w:hAnsi="Arial" w:cs="Arial"/>
              </w:rPr>
              <w:t>.</w:t>
            </w:r>
            <w:r w:rsidRPr="00C13F6D">
              <w:rPr>
                <w:rFonts w:ascii="Arial" w:hAnsi="Arial" w:cs="Arial"/>
                <w:spacing w:val="45"/>
              </w:rPr>
              <w:t xml:space="preserve"> </w:t>
            </w:r>
            <w:r w:rsidRPr="00C13F6D">
              <w:rPr>
                <w:rFonts w:ascii="Arial" w:hAnsi="Arial" w:cs="Arial"/>
              </w:rPr>
              <w:t xml:space="preserve">A </w:t>
            </w:r>
            <w:r w:rsidRPr="00C13F6D">
              <w:rPr>
                <w:rFonts w:ascii="Arial" w:hAnsi="Arial" w:cs="Arial"/>
                <w:spacing w:val="-3"/>
              </w:rPr>
              <w:t>m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  <w:spacing w:val="5"/>
              </w:rPr>
              <w:t>i</w:t>
            </w:r>
            <w:r w:rsidRPr="00C13F6D">
              <w:rPr>
                <w:rFonts w:ascii="Arial" w:hAnsi="Arial" w:cs="Arial"/>
                <w:spacing w:val="-3"/>
              </w:rPr>
              <w:t>m</w:t>
            </w:r>
            <w:r w:rsidRPr="00C13F6D">
              <w:rPr>
                <w:rFonts w:ascii="Arial" w:hAnsi="Arial" w:cs="Arial"/>
              </w:rPr>
              <w:t>um</w:t>
            </w:r>
            <w:r w:rsidRPr="00C13F6D">
              <w:rPr>
                <w:rFonts w:ascii="Arial" w:hAnsi="Arial" w:cs="Arial"/>
                <w:spacing w:val="47"/>
              </w:rPr>
              <w:t xml:space="preserve"> </w:t>
            </w:r>
            <w:r w:rsidRPr="00C13F6D">
              <w:rPr>
                <w:rFonts w:ascii="Arial" w:hAnsi="Arial" w:cs="Arial"/>
              </w:rPr>
              <w:t>of</w:t>
            </w:r>
            <w:r w:rsidRPr="00C13F6D">
              <w:rPr>
                <w:rFonts w:ascii="Arial" w:hAnsi="Arial" w:cs="Arial"/>
                <w:spacing w:val="-1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3</w:t>
            </w:r>
            <w:r w:rsidRPr="00C13F6D">
              <w:rPr>
                <w:rFonts w:ascii="Arial" w:hAnsi="Arial" w:cs="Arial"/>
              </w:rPr>
              <w:t>-4</w:t>
            </w:r>
            <w:r w:rsidRPr="00C13F6D">
              <w:rPr>
                <w:rFonts w:ascii="Arial" w:hAnsi="Arial" w:cs="Arial"/>
                <w:spacing w:val="-1"/>
              </w:rPr>
              <w:t xml:space="preserve"> </w:t>
            </w:r>
            <w:r w:rsidRPr="00C13F6D">
              <w:rPr>
                <w:rFonts w:ascii="Arial" w:hAnsi="Arial" w:cs="Arial"/>
              </w:rPr>
              <w:t>se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  <w:spacing w:val="1"/>
              </w:rPr>
              <w:t>c</w:t>
            </w:r>
            <w:r w:rsidRPr="00C13F6D">
              <w:rPr>
                <w:rFonts w:ascii="Arial" w:hAnsi="Arial" w:cs="Arial"/>
              </w:rPr>
              <w:t>es</w:t>
            </w:r>
            <w:r w:rsidRPr="00C13F6D">
              <w:rPr>
                <w:rFonts w:ascii="Arial" w:hAnsi="Arial" w:cs="Arial"/>
                <w:spacing w:val="27"/>
              </w:rPr>
              <w:t xml:space="preserve"> </w:t>
            </w:r>
            <w:r w:rsidRPr="00C13F6D">
              <w:rPr>
                <w:rFonts w:ascii="Arial" w:hAnsi="Arial" w:cs="Arial"/>
                <w:w w:val="106"/>
              </w:rPr>
              <w:t>m</w:t>
            </w:r>
            <w:r w:rsidRPr="00C13F6D">
              <w:rPr>
                <w:rFonts w:ascii="Arial" w:hAnsi="Arial" w:cs="Arial"/>
                <w:w w:val="112"/>
              </w:rPr>
              <w:t>a</w:t>
            </w:r>
            <w:r w:rsidRPr="00C13F6D">
              <w:rPr>
                <w:rFonts w:ascii="Arial" w:hAnsi="Arial" w:cs="Arial"/>
                <w:w w:val="99"/>
              </w:rPr>
              <w:t xml:space="preserve">y </w:t>
            </w:r>
            <w:r w:rsidRPr="00C13F6D">
              <w:rPr>
                <w:rFonts w:ascii="Arial" w:hAnsi="Arial" w:cs="Arial"/>
                <w:spacing w:val="-1"/>
              </w:rPr>
              <w:t>b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10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109"/>
              </w:rPr>
              <w:t>r</w:t>
            </w:r>
            <w:r w:rsidRPr="00C13F6D">
              <w:rPr>
                <w:rFonts w:ascii="Arial" w:hAnsi="Arial" w:cs="Arial"/>
                <w:w w:val="109"/>
              </w:rPr>
              <w:t>e</w:t>
            </w:r>
            <w:r w:rsidRPr="00C13F6D">
              <w:rPr>
                <w:rFonts w:ascii="Arial" w:hAnsi="Arial" w:cs="Arial"/>
                <w:spacing w:val="-1"/>
                <w:w w:val="109"/>
              </w:rPr>
              <w:t>qu</w:t>
            </w:r>
            <w:r w:rsidRPr="00C13F6D">
              <w:rPr>
                <w:rFonts w:ascii="Arial" w:hAnsi="Arial" w:cs="Arial"/>
                <w:w w:val="109"/>
              </w:rPr>
              <w:t>i</w:t>
            </w:r>
            <w:r w:rsidRPr="00C13F6D">
              <w:rPr>
                <w:rFonts w:ascii="Arial" w:hAnsi="Arial" w:cs="Arial"/>
                <w:spacing w:val="1"/>
                <w:w w:val="109"/>
              </w:rPr>
              <w:t>r</w:t>
            </w:r>
            <w:r w:rsidRPr="00C13F6D">
              <w:rPr>
                <w:rFonts w:ascii="Arial" w:hAnsi="Arial" w:cs="Arial"/>
                <w:w w:val="109"/>
              </w:rPr>
              <w:t>ed</w:t>
            </w:r>
            <w:r w:rsidRPr="00C13F6D">
              <w:rPr>
                <w:rFonts w:ascii="Arial" w:hAnsi="Arial" w:cs="Arial"/>
                <w:spacing w:val="7"/>
                <w:w w:val="109"/>
              </w:rPr>
              <w:t xml:space="preserve"> </w:t>
            </w:r>
            <w:r w:rsidRPr="00C13F6D">
              <w:rPr>
                <w:rFonts w:ascii="Arial" w:hAnsi="Arial" w:cs="Arial"/>
                <w:w w:val="109"/>
              </w:rPr>
              <w:t>f</w:t>
            </w:r>
            <w:r w:rsidRPr="00C13F6D">
              <w:rPr>
                <w:rFonts w:ascii="Arial" w:hAnsi="Arial" w:cs="Arial"/>
                <w:spacing w:val="2"/>
                <w:w w:val="109"/>
              </w:rPr>
              <w:t>o</w:t>
            </w:r>
            <w:r w:rsidRPr="00C13F6D">
              <w:rPr>
                <w:rFonts w:ascii="Arial" w:hAnsi="Arial" w:cs="Arial"/>
                <w:w w:val="109"/>
              </w:rPr>
              <w:t>r</w:t>
            </w:r>
            <w:r w:rsidRPr="00C13F6D">
              <w:rPr>
                <w:rFonts w:ascii="Arial" w:hAnsi="Arial" w:cs="Arial"/>
                <w:spacing w:val="-6"/>
                <w:w w:val="109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is</w:t>
            </w:r>
            <w:r w:rsidRPr="00C13F6D">
              <w:rPr>
                <w:rFonts w:ascii="Arial" w:hAnsi="Arial" w:cs="Arial"/>
                <w:spacing w:val="19"/>
              </w:rPr>
              <w:t xml:space="preserve"> </w:t>
            </w:r>
            <w:r w:rsidRPr="00C13F6D">
              <w:rPr>
                <w:rFonts w:ascii="Arial" w:hAnsi="Arial" w:cs="Arial"/>
                <w:spacing w:val="-1"/>
                <w:w w:val="110"/>
              </w:rPr>
              <w:t>p</w:t>
            </w:r>
            <w:r w:rsidRPr="00C13F6D">
              <w:rPr>
                <w:rFonts w:ascii="Arial" w:hAnsi="Arial" w:cs="Arial"/>
                <w:spacing w:val="2"/>
                <w:w w:val="112"/>
              </w:rPr>
              <w:t>a</w:t>
            </w: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w w:val="119"/>
              </w:rPr>
              <w:t>t</w:t>
            </w:r>
            <w:r w:rsidRPr="00C13F6D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583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BCF01C" w14:textId="77777777" w:rsidR="000F7506" w:rsidRPr="00C13F6D" w:rsidRDefault="00DB36BA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-1"/>
              </w:rPr>
              <w:t>F</w:t>
            </w:r>
            <w:r w:rsidRPr="00C13F6D">
              <w:rPr>
                <w:rFonts w:ascii="Arial" w:hAnsi="Arial" w:cs="Arial"/>
              </w:rPr>
              <w:t>rom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  <w:spacing w:val="6"/>
              </w:rPr>
              <w:t>m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</w:rPr>
              <w:t>per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  <w:spacing w:val="2"/>
              </w:rPr>
              <w:t>p</w:t>
            </w:r>
            <w:r w:rsidRPr="00C13F6D">
              <w:rPr>
                <w:rFonts w:ascii="Arial" w:hAnsi="Arial" w:cs="Arial"/>
              </w:rPr>
              <w:t>ective, this manuscr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pt off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rs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valu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ble</w:t>
            </w:r>
          </w:p>
          <w:p w14:paraId="18542E01" w14:textId="77777777" w:rsidR="000F7506" w:rsidRPr="00C13F6D" w:rsidRDefault="00DB36BA">
            <w:pPr>
              <w:ind w:left="102" w:right="19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insi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hts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into tea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 xml:space="preserve">her 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er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hip s</w:t>
            </w:r>
            <w:r w:rsidRPr="00C13F6D">
              <w:rPr>
                <w:rFonts w:ascii="Arial" w:hAnsi="Arial" w:cs="Arial"/>
                <w:spacing w:val="6"/>
              </w:rPr>
              <w:t>t</w:t>
            </w:r>
            <w:r w:rsidRPr="00C13F6D">
              <w:rPr>
                <w:rFonts w:ascii="Arial" w:hAnsi="Arial" w:cs="Arial"/>
                <w:spacing w:val="-7"/>
              </w:rPr>
              <w:t>y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s w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n m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al univer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</w:rPr>
              <w:t>ies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in C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ina,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 xml:space="preserve">a 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>onte</w:t>
            </w:r>
            <w:r w:rsidRPr="00C13F6D">
              <w:rPr>
                <w:rFonts w:ascii="Arial" w:hAnsi="Arial" w:cs="Arial"/>
                <w:spacing w:val="2"/>
              </w:rPr>
              <w:t>x</w:t>
            </w:r>
            <w:r w:rsidRPr="00C13F6D">
              <w:rPr>
                <w:rFonts w:ascii="Arial" w:hAnsi="Arial" w:cs="Arial"/>
              </w:rPr>
              <w:t xml:space="preserve">t with </w:t>
            </w:r>
            <w:r w:rsidRPr="00C13F6D">
              <w:rPr>
                <w:rFonts w:ascii="Arial" w:hAnsi="Arial" w:cs="Arial"/>
                <w:spacing w:val="-2"/>
              </w:rPr>
              <w:t>m</w:t>
            </w:r>
            <w:r w:rsidRPr="00C13F6D">
              <w:rPr>
                <w:rFonts w:ascii="Arial" w:hAnsi="Arial" w:cs="Arial"/>
              </w:rPr>
              <w:t>inim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l a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nt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on in educ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tional l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 xml:space="preserve">ership </w:t>
            </w:r>
            <w:r w:rsidRPr="00C13F6D">
              <w:rPr>
                <w:rFonts w:ascii="Arial" w:hAnsi="Arial" w:cs="Arial"/>
                <w:spacing w:val="2"/>
              </w:rPr>
              <w:t>re</w:t>
            </w:r>
            <w:r w:rsidRPr="00C13F6D">
              <w:rPr>
                <w:rFonts w:ascii="Arial" w:hAnsi="Arial" w:cs="Arial"/>
              </w:rPr>
              <w:t>se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rch. 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impo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an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 xml:space="preserve">e 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-3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is manusc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p</w:t>
            </w:r>
            <w:r w:rsidRPr="00C13F6D">
              <w:rPr>
                <w:rFonts w:ascii="Arial" w:hAnsi="Arial" w:cs="Arial"/>
              </w:rPr>
              <w:t>t to the scie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ti</w:t>
            </w:r>
            <w:r w:rsidRPr="00C13F6D">
              <w:rPr>
                <w:rFonts w:ascii="Arial" w:hAnsi="Arial" w:cs="Arial"/>
                <w:spacing w:val="4"/>
              </w:rPr>
              <w:t>f</w:t>
            </w:r>
            <w:r w:rsidRPr="00C13F6D">
              <w:rPr>
                <w:rFonts w:ascii="Arial" w:hAnsi="Arial" w:cs="Arial"/>
              </w:rPr>
              <w:t>ic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communi</w:t>
            </w:r>
            <w:r w:rsidRPr="00C13F6D">
              <w:rPr>
                <w:rFonts w:ascii="Arial" w:hAnsi="Arial" w:cs="Arial"/>
                <w:spacing w:val="6"/>
              </w:rPr>
              <w:t>t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</w:rPr>
              <w:t>can be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2"/>
              </w:rPr>
              <w:t>ra</w:t>
            </w:r>
            <w:r w:rsidRPr="00C13F6D">
              <w:rPr>
                <w:rFonts w:ascii="Arial" w:hAnsi="Arial" w:cs="Arial"/>
              </w:rPr>
              <w:t>wn fr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m 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following a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s;</w:t>
            </w:r>
          </w:p>
          <w:p w14:paraId="707588F1" w14:textId="77777777" w:rsidR="000F7506" w:rsidRPr="00C13F6D" w:rsidRDefault="00DB36BA">
            <w:pPr>
              <w:ind w:left="102" w:right="111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3"/>
              </w:rPr>
              <w:t>B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p</w:t>
            </w:r>
            <w:r w:rsidRPr="00C13F6D">
              <w:rPr>
                <w:rFonts w:ascii="Arial" w:hAnsi="Arial" w:cs="Arial"/>
              </w:rPr>
              <w:t>p</w:t>
            </w:r>
            <w:r w:rsidRPr="00C13F6D">
              <w:rPr>
                <w:rFonts w:ascii="Arial" w:hAnsi="Arial" w:cs="Arial"/>
                <w:spacing w:val="6"/>
              </w:rPr>
              <w:t>l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</w:rPr>
              <w:t>g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 xml:space="preserve">the </w:t>
            </w:r>
            <w:r w:rsidRPr="00C13F6D">
              <w:rPr>
                <w:rFonts w:ascii="Arial" w:hAnsi="Arial" w:cs="Arial"/>
                <w:spacing w:val="3"/>
              </w:rPr>
              <w:t>C</w:t>
            </w:r>
            <w:r w:rsidRPr="00C13F6D">
              <w:rPr>
                <w:rFonts w:ascii="Arial" w:hAnsi="Arial" w:cs="Arial"/>
                <w:spacing w:val="-6"/>
              </w:rPr>
              <w:t>I</w:t>
            </w:r>
            <w:r w:rsidRPr="00C13F6D">
              <w:rPr>
                <w:rFonts w:ascii="Arial" w:hAnsi="Arial" w:cs="Arial"/>
              </w:rPr>
              <w:t>P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(C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ar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sm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c-</w:t>
            </w:r>
            <w:r w:rsidRPr="00C13F6D">
              <w:rPr>
                <w:rFonts w:ascii="Arial" w:hAnsi="Arial" w:cs="Arial"/>
                <w:spacing w:val="-6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eolo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ca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-Pr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matic) lea</w:t>
            </w:r>
            <w:r w:rsidRPr="00C13F6D">
              <w:rPr>
                <w:rFonts w:ascii="Arial" w:hAnsi="Arial" w:cs="Arial"/>
                <w:spacing w:val="-2"/>
              </w:rPr>
              <w:t>d</w:t>
            </w:r>
            <w:r w:rsidRPr="00C13F6D">
              <w:rPr>
                <w:rFonts w:ascii="Arial" w:hAnsi="Arial" w:cs="Arial"/>
              </w:rPr>
              <w:t>ership model, the m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nuscr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pt provides a multi</w:t>
            </w:r>
            <w:r w:rsidRPr="00C13F6D">
              <w:rPr>
                <w:rFonts w:ascii="Arial" w:hAnsi="Arial" w:cs="Arial"/>
                <w:spacing w:val="2"/>
              </w:rPr>
              <w:t>f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ce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</w:rPr>
              <w:t>ed under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tandi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</w:rPr>
              <w:t>g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 xml:space="preserve">of how </w:t>
            </w:r>
            <w:r w:rsidRPr="00C13F6D">
              <w:rPr>
                <w:rFonts w:ascii="Arial" w:hAnsi="Arial" w:cs="Arial"/>
                <w:spacing w:val="-2"/>
              </w:rPr>
              <w:t>E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li</w:t>
            </w:r>
            <w:r w:rsidRPr="00C13F6D">
              <w:rPr>
                <w:rFonts w:ascii="Arial" w:hAnsi="Arial" w:cs="Arial"/>
                <w:spacing w:val="3"/>
              </w:rPr>
              <w:t>s</w:t>
            </w:r>
            <w:r w:rsidRPr="00C13F6D">
              <w:rPr>
                <w:rFonts w:ascii="Arial" w:hAnsi="Arial" w:cs="Arial"/>
              </w:rPr>
              <w:t>h te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 xml:space="preserve">s’ 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ea</w:t>
            </w:r>
            <w:r w:rsidRPr="00C13F6D">
              <w:rPr>
                <w:rFonts w:ascii="Arial" w:hAnsi="Arial" w:cs="Arial"/>
                <w:spacing w:val="-2"/>
              </w:rPr>
              <w:t>d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 xml:space="preserve">rship </w:t>
            </w:r>
            <w:proofErr w:type="spellStart"/>
            <w:r w:rsidRPr="00C13F6D">
              <w:rPr>
                <w:rFonts w:ascii="Arial" w:hAnsi="Arial" w:cs="Arial"/>
              </w:rPr>
              <w:t>beha</w:t>
            </w:r>
            <w:r w:rsidRPr="00C13F6D">
              <w:rPr>
                <w:rFonts w:ascii="Arial" w:hAnsi="Arial" w:cs="Arial"/>
                <w:spacing w:val="-2"/>
              </w:rPr>
              <w:t>v</w:t>
            </w:r>
            <w:r w:rsidRPr="00C13F6D">
              <w:rPr>
                <w:rFonts w:ascii="Arial" w:hAnsi="Arial" w:cs="Arial"/>
              </w:rPr>
              <w:t>iours</w:t>
            </w:r>
            <w:proofErr w:type="spellEnd"/>
            <w:r w:rsidRPr="00C13F6D">
              <w:rPr>
                <w:rFonts w:ascii="Arial" w:hAnsi="Arial" w:cs="Arial"/>
              </w:rPr>
              <w:t xml:space="preserve"> a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p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rc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5"/>
              </w:rPr>
              <w:t>v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b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</w:rPr>
              <w:t>students, bri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</w:rPr>
              <w:t xml:space="preserve">g 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ps in hi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her edu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>ation and int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rdisciplina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(</w:t>
            </w:r>
            <w:r w:rsidRPr="00C13F6D">
              <w:rPr>
                <w:rFonts w:ascii="Arial" w:hAnsi="Arial" w:cs="Arial"/>
                <w:spacing w:val="-2"/>
              </w:rPr>
              <w:t>m</w:t>
            </w:r>
            <w:r w:rsidRPr="00C13F6D">
              <w:rPr>
                <w:rFonts w:ascii="Arial" w:hAnsi="Arial" w:cs="Arial"/>
              </w:rPr>
              <w:t>edi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>al-En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li</w:t>
            </w:r>
            <w:r w:rsidRPr="00C13F6D">
              <w:rPr>
                <w:rFonts w:ascii="Arial" w:hAnsi="Arial" w:cs="Arial"/>
                <w:spacing w:val="3"/>
              </w:rPr>
              <w:t>s</w:t>
            </w:r>
            <w:r w:rsidRPr="00C13F6D">
              <w:rPr>
                <w:rFonts w:ascii="Arial" w:hAnsi="Arial" w:cs="Arial"/>
              </w:rPr>
              <w:t>h) settin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s.</w:t>
            </w:r>
          </w:p>
          <w:p w14:paraId="681388AC" w14:textId="77777777" w:rsidR="000F7506" w:rsidRPr="00C13F6D" w:rsidRDefault="00DB36BA">
            <w:pPr>
              <w:ind w:left="102" w:right="224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findi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  <w:spacing w:val="-5"/>
              </w:rPr>
              <w:t>g</w:t>
            </w:r>
            <w:r w:rsidRPr="00C13F6D">
              <w:rPr>
                <w:rFonts w:ascii="Arial" w:hAnsi="Arial" w:cs="Arial"/>
              </w:rPr>
              <w:t>s h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hl</w:t>
            </w:r>
            <w:r w:rsidRPr="00C13F6D">
              <w:rPr>
                <w:rFonts w:ascii="Arial" w:hAnsi="Arial" w:cs="Arial"/>
                <w:spacing w:val="6"/>
              </w:rPr>
              <w:t>i</w:t>
            </w:r>
            <w:r w:rsidRPr="00C13F6D">
              <w:rPr>
                <w:rFonts w:ascii="Arial" w:hAnsi="Arial" w:cs="Arial"/>
                <w:spacing w:val="-5"/>
              </w:rPr>
              <w:t>g</w:t>
            </w:r>
            <w:r w:rsidRPr="00C13F6D">
              <w:rPr>
                <w:rFonts w:ascii="Arial" w:hAnsi="Arial" w:cs="Arial"/>
              </w:rPr>
              <w:t>ht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dom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ance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of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2"/>
              </w:rPr>
              <w:t>h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rismatic</w:t>
            </w:r>
            <w:r w:rsidRPr="00C13F6D">
              <w:rPr>
                <w:rFonts w:ascii="Arial" w:hAnsi="Arial" w:cs="Arial"/>
                <w:spacing w:val="-1"/>
              </w:rPr>
              <w:t xml:space="preserve"> </w:t>
            </w:r>
            <w:r w:rsidRPr="00C13F6D">
              <w:rPr>
                <w:rFonts w:ascii="Arial" w:hAnsi="Arial" w:cs="Arial"/>
              </w:rPr>
              <w:t>and pr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gm</w:t>
            </w:r>
            <w:r w:rsidRPr="00C13F6D">
              <w:rPr>
                <w:rFonts w:ascii="Arial" w:hAnsi="Arial" w:cs="Arial"/>
              </w:rPr>
              <w:t>atic leadership, s</w:t>
            </w:r>
            <w:r w:rsidRPr="00C13F6D">
              <w:rPr>
                <w:rFonts w:ascii="Arial" w:hAnsi="Arial" w:cs="Arial"/>
                <w:spacing w:val="2"/>
              </w:rPr>
              <w:t>u</w:t>
            </w:r>
            <w:r w:rsidRPr="00C13F6D">
              <w:rPr>
                <w:rFonts w:ascii="Arial" w:hAnsi="Arial" w:cs="Arial"/>
              </w:rPr>
              <w:t>g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esti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</w:rPr>
              <w:t>g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 xml:space="preserve">their 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evance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f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r foster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ng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stu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ent e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m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nd critical thinking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in spec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ali</w:t>
            </w:r>
            <w:r w:rsidRPr="00C13F6D">
              <w:rPr>
                <w:rFonts w:ascii="Arial" w:hAnsi="Arial" w:cs="Arial"/>
                <w:spacing w:val="2"/>
              </w:rPr>
              <w:t>z</w:t>
            </w:r>
            <w:r w:rsidRPr="00C13F6D">
              <w:rPr>
                <w:rFonts w:ascii="Arial" w:hAnsi="Arial" w:cs="Arial"/>
              </w:rPr>
              <w:t>ed c</w:t>
            </w:r>
            <w:r w:rsidRPr="00C13F6D">
              <w:rPr>
                <w:rFonts w:ascii="Arial" w:hAnsi="Arial" w:cs="Arial"/>
                <w:spacing w:val="-2"/>
              </w:rPr>
              <w:t>u</w:t>
            </w:r>
            <w:r w:rsidRPr="00C13F6D">
              <w:rPr>
                <w:rFonts w:ascii="Arial" w:hAnsi="Arial" w:cs="Arial"/>
              </w:rPr>
              <w:t>rricu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.</w:t>
            </w:r>
          </w:p>
          <w:p w14:paraId="506F29E4" w14:textId="77777777" w:rsidR="000F7506" w:rsidRPr="00C13F6D" w:rsidRDefault="00DB36BA">
            <w:pPr>
              <w:ind w:left="102" w:right="351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This stu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</w:rPr>
              <w:t>also contribu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</w:rPr>
              <w:t>es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to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gl</w:t>
            </w:r>
            <w:r w:rsidRPr="00C13F6D">
              <w:rPr>
                <w:rFonts w:ascii="Arial" w:hAnsi="Arial" w:cs="Arial"/>
              </w:rPr>
              <w:t>obal 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ach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lea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ership lit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 xml:space="preserve">ture </w:t>
            </w:r>
            <w:r w:rsidRPr="00C13F6D">
              <w:rPr>
                <w:rFonts w:ascii="Arial" w:hAnsi="Arial" w:cs="Arial"/>
                <w:spacing w:val="5"/>
              </w:rPr>
              <w:t>b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7"/>
              </w:rPr>
              <w:t xml:space="preserve"> </w:t>
            </w:r>
            <w:r w:rsidRPr="00C13F6D">
              <w:rPr>
                <w:rFonts w:ascii="Arial" w:hAnsi="Arial" w:cs="Arial"/>
              </w:rPr>
              <w:t>conte</w:t>
            </w:r>
            <w:r w:rsidRPr="00C13F6D">
              <w:rPr>
                <w:rFonts w:ascii="Arial" w:hAnsi="Arial" w:cs="Arial"/>
                <w:spacing w:val="2"/>
              </w:rPr>
              <w:t>x</w:t>
            </w:r>
            <w:r w:rsidRPr="00C13F6D">
              <w:rPr>
                <w:rFonts w:ascii="Arial" w:hAnsi="Arial" w:cs="Arial"/>
              </w:rPr>
              <w:t>tuali</w:t>
            </w:r>
            <w:r w:rsidRPr="00C13F6D">
              <w:rPr>
                <w:rFonts w:ascii="Arial" w:hAnsi="Arial" w:cs="Arial"/>
                <w:spacing w:val="2"/>
              </w:rPr>
              <w:t>z</w:t>
            </w:r>
            <w:r w:rsidRPr="00C13F6D">
              <w:rPr>
                <w:rFonts w:ascii="Arial" w:hAnsi="Arial" w:cs="Arial"/>
              </w:rPr>
              <w:t>ing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W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rn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f</w:t>
            </w:r>
            <w:r w:rsidRPr="00C13F6D">
              <w:rPr>
                <w:rFonts w:ascii="Arial" w:hAnsi="Arial" w:cs="Arial"/>
              </w:rPr>
              <w:t>ra</w:t>
            </w:r>
            <w:r w:rsidRPr="00C13F6D">
              <w:rPr>
                <w:rFonts w:ascii="Arial" w:hAnsi="Arial" w:cs="Arial"/>
                <w:spacing w:val="-2"/>
              </w:rPr>
              <w:t>m</w:t>
            </w:r>
            <w:r w:rsidRPr="00C13F6D">
              <w:rPr>
                <w:rFonts w:ascii="Arial" w:hAnsi="Arial" w:cs="Arial"/>
              </w:rPr>
              <w:t>ew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-2"/>
              </w:rPr>
              <w:t>k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(e</w:t>
            </w:r>
            <w:r w:rsidRPr="00C13F6D">
              <w:rPr>
                <w:rFonts w:ascii="Arial" w:hAnsi="Arial" w:cs="Arial"/>
                <w:spacing w:val="2"/>
              </w:rPr>
              <w:t>.</w:t>
            </w:r>
            <w:r w:rsidRPr="00C13F6D">
              <w:rPr>
                <w:rFonts w:ascii="Arial" w:hAnsi="Arial" w:cs="Arial"/>
                <w:spacing w:val="-5"/>
              </w:rPr>
              <w:t>g</w:t>
            </w:r>
            <w:r w:rsidRPr="00C13F6D">
              <w:rPr>
                <w:rFonts w:ascii="Arial" w:hAnsi="Arial" w:cs="Arial"/>
              </w:rPr>
              <w:t xml:space="preserve">., </w:t>
            </w:r>
            <w:r w:rsidRPr="00C13F6D">
              <w:rPr>
                <w:rFonts w:ascii="Arial" w:hAnsi="Arial" w:cs="Arial"/>
                <w:spacing w:val="3"/>
              </w:rPr>
              <w:t>C</w:t>
            </w:r>
            <w:r w:rsidRPr="00C13F6D">
              <w:rPr>
                <w:rFonts w:ascii="Arial" w:hAnsi="Arial" w:cs="Arial"/>
                <w:spacing w:val="-6"/>
              </w:rPr>
              <w:t>I</w:t>
            </w:r>
            <w:r w:rsidRPr="00C13F6D">
              <w:rPr>
                <w:rFonts w:ascii="Arial" w:hAnsi="Arial" w:cs="Arial"/>
              </w:rPr>
              <w:t>P) in a non-West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rn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uca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 xml:space="preserve">ional </w:t>
            </w:r>
            <w:r w:rsidRPr="00C13F6D">
              <w:rPr>
                <w:rFonts w:ascii="Arial" w:hAnsi="Arial" w:cs="Arial"/>
                <w:spacing w:val="3"/>
              </w:rPr>
              <w:t>s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</w:rPr>
              <w:t>em, offering pra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ti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implications for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tea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h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 tra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ni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</w:rPr>
              <w:t>g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and pol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</w:rPr>
              <w:t>in simi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ar</w:t>
            </w:r>
            <w:r w:rsidRPr="00C13F6D">
              <w:rPr>
                <w:rFonts w:ascii="Arial" w:hAnsi="Arial" w:cs="Arial"/>
                <w:spacing w:val="-3"/>
              </w:rPr>
              <w:t xml:space="preserve"> </w:t>
            </w:r>
            <w:r w:rsidRPr="00C13F6D">
              <w:rPr>
                <w:rFonts w:ascii="Arial" w:hAnsi="Arial" w:cs="Arial"/>
              </w:rPr>
              <w:t>inst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tu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ions.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A6EFE3" w14:textId="77777777" w:rsidR="000F7506" w:rsidRPr="00C13F6D" w:rsidRDefault="008243B3">
            <w:pPr>
              <w:rPr>
                <w:rFonts w:ascii="Arial" w:hAnsi="Arial" w:cs="Arial"/>
                <w:lang w:eastAsia="zh-CN"/>
              </w:rPr>
            </w:pPr>
            <w:r w:rsidRPr="00C13F6D">
              <w:rPr>
                <w:rFonts w:ascii="Arial" w:hAnsi="Arial" w:cs="Arial"/>
                <w:lang w:eastAsia="zh-CN"/>
              </w:rPr>
              <w:t>Thank you for your valuable comment.</w:t>
            </w:r>
          </w:p>
        </w:tc>
      </w:tr>
      <w:tr w:rsidR="00153511" w:rsidRPr="00C13F6D" w14:paraId="47522E0D" w14:textId="77777777">
        <w:trPr>
          <w:trHeight w:hRule="exact" w:val="1668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CE9810" w14:textId="77777777" w:rsidR="000F7506" w:rsidRPr="00C13F6D" w:rsidRDefault="00DB36BA">
            <w:pPr>
              <w:spacing w:before="3" w:line="220" w:lineRule="exact"/>
              <w:ind w:left="462" w:right="840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-2"/>
              </w:rPr>
              <w:lastRenderedPageBreak/>
              <w:t>I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10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itle</w:t>
            </w:r>
            <w:r w:rsidRPr="00C13F6D">
              <w:rPr>
                <w:rFonts w:ascii="Arial" w:hAnsi="Arial" w:cs="Arial"/>
                <w:spacing w:val="20"/>
              </w:rPr>
              <w:t xml:space="preserve"> </w:t>
            </w:r>
            <w:r w:rsidRPr="00C13F6D">
              <w:rPr>
                <w:rFonts w:ascii="Arial" w:hAnsi="Arial" w:cs="Arial"/>
              </w:rPr>
              <w:t>of</w:t>
            </w:r>
            <w:r w:rsidRPr="00C13F6D">
              <w:rPr>
                <w:rFonts w:ascii="Arial" w:hAnsi="Arial" w:cs="Arial"/>
                <w:spacing w:val="-1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he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w w:val="112"/>
              </w:rPr>
              <w:t>a</w:t>
            </w:r>
            <w:r w:rsidRPr="00C13F6D">
              <w:rPr>
                <w:rFonts w:ascii="Arial" w:hAnsi="Arial" w:cs="Arial"/>
                <w:spacing w:val="1"/>
                <w:w w:val="132"/>
              </w:rPr>
              <w:t>r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spacing w:val="-1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spacing w:val="-1"/>
                <w:w w:val="99"/>
              </w:rPr>
              <w:t>l</w:t>
            </w:r>
            <w:r w:rsidRPr="00C13F6D">
              <w:rPr>
                <w:rFonts w:ascii="Arial" w:hAnsi="Arial" w:cs="Arial"/>
                <w:w w:val="99"/>
              </w:rPr>
              <w:t xml:space="preserve">e </w:t>
            </w:r>
            <w:r w:rsidRPr="00C13F6D">
              <w:rPr>
                <w:rFonts w:ascii="Arial" w:hAnsi="Arial" w:cs="Arial"/>
                <w:spacing w:val="-2"/>
                <w:w w:val="99"/>
              </w:rPr>
              <w:t>s</w:t>
            </w:r>
            <w:r w:rsidRPr="00C13F6D">
              <w:rPr>
                <w:rFonts w:ascii="Arial" w:hAnsi="Arial" w:cs="Arial"/>
                <w:w w:val="110"/>
              </w:rPr>
              <w:t>u</w:t>
            </w:r>
            <w:r w:rsidRPr="00C13F6D">
              <w:rPr>
                <w:rFonts w:ascii="Arial" w:hAnsi="Arial" w:cs="Arial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w w:val="112"/>
              </w:rPr>
              <w:t>a</w:t>
            </w:r>
            <w:r w:rsidRPr="00C13F6D">
              <w:rPr>
                <w:rFonts w:ascii="Arial" w:hAnsi="Arial" w:cs="Arial"/>
                <w:w w:val="110"/>
              </w:rPr>
              <w:t>b</w:t>
            </w:r>
            <w:r w:rsidRPr="00C13F6D">
              <w:rPr>
                <w:rFonts w:ascii="Arial" w:hAnsi="Arial" w:cs="Arial"/>
                <w:w w:val="99"/>
              </w:rPr>
              <w:t>l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112"/>
              </w:rPr>
              <w:t>?</w:t>
            </w:r>
          </w:p>
          <w:p w14:paraId="0CAC64C6" w14:textId="77777777" w:rsidR="000F7506" w:rsidRPr="00C13F6D" w:rsidRDefault="00DB36BA">
            <w:pPr>
              <w:spacing w:line="220" w:lineRule="exact"/>
              <w:ind w:left="462" w:right="778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1"/>
              </w:rPr>
              <w:t>(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10"/>
              </w:rPr>
              <w:t xml:space="preserve"> 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spacing w:val="-1"/>
              </w:rPr>
              <w:t>p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1"/>
              </w:rPr>
              <w:t>e</w:t>
            </w:r>
            <w:r w:rsidRPr="00C13F6D">
              <w:rPr>
                <w:rFonts w:ascii="Arial" w:hAnsi="Arial" w:cs="Arial"/>
              </w:rPr>
              <w:t>ase</w:t>
            </w:r>
            <w:r w:rsidRPr="00C13F6D">
              <w:rPr>
                <w:rFonts w:ascii="Arial" w:hAnsi="Arial" w:cs="Arial"/>
                <w:spacing w:val="18"/>
              </w:rPr>
              <w:t xml:space="preserve"> 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-1"/>
              </w:rPr>
              <w:t>u</w:t>
            </w:r>
            <w:r w:rsidRPr="00C13F6D">
              <w:rPr>
                <w:rFonts w:ascii="Arial" w:hAnsi="Arial" w:cs="Arial"/>
                <w:spacing w:val="2"/>
              </w:rPr>
              <w:t>g</w:t>
            </w:r>
            <w:r w:rsidRPr="00C13F6D">
              <w:rPr>
                <w:rFonts w:ascii="Arial" w:hAnsi="Arial" w:cs="Arial"/>
              </w:rPr>
              <w:t>g</w:t>
            </w:r>
            <w:r w:rsidRPr="00C13F6D">
              <w:rPr>
                <w:rFonts w:ascii="Arial" w:hAnsi="Arial" w:cs="Arial"/>
                <w:spacing w:val="1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17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  <w:w w:val="112"/>
              </w:rPr>
              <w:t>a</w:t>
            </w:r>
            <w:r w:rsidRPr="00C13F6D">
              <w:rPr>
                <w:rFonts w:ascii="Arial" w:hAnsi="Arial" w:cs="Arial"/>
                <w:w w:val="110"/>
              </w:rPr>
              <w:t xml:space="preserve">n </w:t>
            </w:r>
            <w:r w:rsidRPr="00C13F6D">
              <w:rPr>
                <w:rFonts w:ascii="Arial" w:hAnsi="Arial" w:cs="Arial"/>
                <w:spacing w:val="2"/>
                <w:w w:val="108"/>
              </w:rPr>
              <w:t>a</w:t>
            </w:r>
            <w:r w:rsidRPr="00C13F6D">
              <w:rPr>
                <w:rFonts w:ascii="Arial" w:hAnsi="Arial" w:cs="Arial"/>
                <w:spacing w:val="-1"/>
                <w:w w:val="108"/>
              </w:rPr>
              <w:t>l</w:t>
            </w:r>
            <w:r w:rsidRPr="00C13F6D">
              <w:rPr>
                <w:rFonts w:ascii="Arial" w:hAnsi="Arial" w:cs="Arial"/>
                <w:spacing w:val="1"/>
                <w:w w:val="108"/>
              </w:rPr>
              <w:t>t</w:t>
            </w:r>
            <w:r w:rsidRPr="00C13F6D">
              <w:rPr>
                <w:rFonts w:ascii="Arial" w:hAnsi="Arial" w:cs="Arial"/>
                <w:w w:val="108"/>
              </w:rPr>
              <w:t>e</w:t>
            </w:r>
            <w:r w:rsidRPr="00C13F6D">
              <w:rPr>
                <w:rFonts w:ascii="Arial" w:hAnsi="Arial" w:cs="Arial"/>
                <w:spacing w:val="1"/>
                <w:w w:val="108"/>
              </w:rPr>
              <w:t>r</w:t>
            </w:r>
            <w:r w:rsidRPr="00C13F6D">
              <w:rPr>
                <w:rFonts w:ascii="Arial" w:hAnsi="Arial" w:cs="Arial"/>
                <w:spacing w:val="-1"/>
                <w:w w:val="108"/>
              </w:rPr>
              <w:t>n</w:t>
            </w:r>
            <w:r w:rsidRPr="00C13F6D">
              <w:rPr>
                <w:rFonts w:ascii="Arial" w:hAnsi="Arial" w:cs="Arial"/>
                <w:w w:val="108"/>
              </w:rPr>
              <w:t>a</w:t>
            </w:r>
            <w:r w:rsidRPr="00C13F6D">
              <w:rPr>
                <w:rFonts w:ascii="Arial" w:hAnsi="Arial" w:cs="Arial"/>
                <w:spacing w:val="1"/>
                <w:w w:val="108"/>
              </w:rPr>
              <w:t>t</w:t>
            </w:r>
            <w:r w:rsidRPr="00C13F6D">
              <w:rPr>
                <w:rFonts w:ascii="Arial" w:hAnsi="Arial" w:cs="Arial"/>
                <w:w w:val="108"/>
              </w:rPr>
              <w:t>i</w:t>
            </w:r>
            <w:r w:rsidRPr="00C13F6D">
              <w:rPr>
                <w:rFonts w:ascii="Arial" w:hAnsi="Arial" w:cs="Arial"/>
                <w:spacing w:val="2"/>
                <w:w w:val="108"/>
              </w:rPr>
              <w:t>v</w:t>
            </w:r>
            <w:r w:rsidRPr="00C13F6D">
              <w:rPr>
                <w:rFonts w:ascii="Arial" w:hAnsi="Arial" w:cs="Arial"/>
                <w:w w:val="108"/>
              </w:rPr>
              <w:t>e</w:t>
            </w:r>
            <w:r w:rsidRPr="00C13F6D">
              <w:rPr>
                <w:rFonts w:ascii="Arial" w:hAnsi="Arial" w:cs="Arial"/>
                <w:spacing w:val="-2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spacing w:val="-1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w w:val="99"/>
              </w:rPr>
              <w:t>le)</w:t>
            </w:r>
          </w:p>
        </w:tc>
        <w:tc>
          <w:tcPr>
            <w:tcW w:w="5830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2B3EE" w14:textId="77777777" w:rsidR="000F7506" w:rsidRPr="00C13F6D" w:rsidRDefault="00DB36BA">
            <w:pPr>
              <w:spacing w:line="260" w:lineRule="exact"/>
              <w:ind w:left="10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cur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t t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tle “</w:t>
            </w:r>
            <w:r w:rsidRPr="00C13F6D">
              <w:rPr>
                <w:rFonts w:ascii="Arial" w:hAnsi="Arial" w:cs="Arial"/>
                <w:spacing w:val="-2"/>
              </w:rPr>
              <w:t>E</w:t>
            </w:r>
            <w:r w:rsidRPr="00C13F6D">
              <w:rPr>
                <w:rFonts w:ascii="Arial" w:hAnsi="Arial" w:cs="Arial"/>
                <w:spacing w:val="2"/>
              </w:rPr>
              <w:t>x</w:t>
            </w:r>
            <w:r w:rsidRPr="00C13F6D">
              <w:rPr>
                <w:rFonts w:ascii="Arial" w:hAnsi="Arial" w:cs="Arial"/>
              </w:rPr>
              <w:t>ploring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er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ead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hip S</w:t>
            </w:r>
            <w:r w:rsidRPr="00C13F6D">
              <w:rPr>
                <w:rFonts w:ascii="Arial" w:hAnsi="Arial" w:cs="Arial"/>
                <w:spacing w:val="6"/>
              </w:rPr>
              <w:t>t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</w:rPr>
              <w:t>les in</w:t>
            </w:r>
          </w:p>
          <w:p w14:paraId="18DD8D8D" w14:textId="77777777" w:rsidR="000F7506" w:rsidRPr="00C13F6D" w:rsidRDefault="00DB36BA">
            <w:pPr>
              <w:ind w:left="102" w:right="34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Guan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  <w:spacing w:val="2"/>
              </w:rPr>
              <w:t>x</w:t>
            </w:r>
            <w:r w:rsidRPr="00C13F6D">
              <w:rPr>
                <w:rFonts w:ascii="Arial" w:hAnsi="Arial" w:cs="Arial"/>
              </w:rPr>
              <w:t>i Medical U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v</w:t>
            </w:r>
            <w:r w:rsidRPr="00C13F6D">
              <w:rPr>
                <w:rFonts w:ascii="Arial" w:hAnsi="Arial" w:cs="Arial"/>
              </w:rPr>
              <w:t>ersiti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: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</w:rPr>
              <w:t>ude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t P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eption St</w:t>
            </w:r>
            <w:r w:rsidRPr="00C13F6D">
              <w:rPr>
                <w:rFonts w:ascii="Arial" w:hAnsi="Arial" w:cs="Arial"/>
                <w:spacing w:val="2"/>
              </w:rPr>
              <w:t>u</w:t>
            </w:r>
            <w:r w:rsidRPr="00C13F6D">
              <w:rPr>
                <w:rFonts w:ascii="Arial" w:hAnsi="Arial" w:cs="Arial"/>
              </w:rPr>
              <w:t>dy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</w:rPr>
              <w:t>B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sed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 xml:space="preserve">on the </w:t>
            </w:r>
            <w:r w:rsidRPr="00C13F6D">
              <w:rPr>
                <w:rFonts w:ascii="Arial" w:hAnsi="Arial" w:cs="Arial"/>
                <w:spacing w:val="3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I</w:t>
            </w:r>
            <w:r w:rsidRPr="00C13F6D">
              <w:rPr>
                <w:rFonts w:ascii="Arial" w:hAnsi="Arial" w:cs="Arial"/>
              </w:rPr>
              <w:t>P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Model” is cle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r but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could be more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concise.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n alter</w:t>
            </w:r>
            <w:r w:rsidRPr="00C13F6D">
              <w:rPr>
                <w:rFonts w:ascii="Arial" w:hAnsi="Arial" w:cs="Arial"/>
                <w:spacing w:val="2"/>
              </w:rPr>
              <w:t>na</w:t>
            </w:r>
            <w:r w:rsidRPr="00C13F6D">
              <w:rPr>
                <w:rFonts w:ascii="Arial" w:hAnsi="Arial" w:cs="Arial"/>
              </w:rPr>
              <w:t>tive c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uld be “Student Perc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pti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f E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 xml:space="preserve">lish </w:t>
            </w:r>
            <w:r w:rsidRPr="00C13F6D">
              <w:rPr>
                <w:rFonts w:ascii="Arial" w:hAnsi="Arial" w:cs="Arial"/>
                <w:spacing w:val="2"/>
              </w:rPr>
              <w:t>T</w:t>
            </w:r>
            <w:r w:rsidRPr="00C13F6D">
              <w:rPr>
                <w:rFonts w:ascii="Arial" w:hAnsi="Arial" w:cs="Arial"/>
              </w:rPr>
              <w:t>ea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ers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eade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ship S</w:t>
            </w:r>
            <w:r w:rsidRPr="00C13F6D">
              <w:rPr>
                <w:rFonts w:ascii="Arial" w:hAnsi="Arial" w:cs="Arial"/>
                <w:spacing w:val="6"/>
              </w:rPr>
              <w:t>t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in Chinese Me</w:t>
            </w:r>
            <w:r w:rsidRPr="00C13F6D">
              <w:rPr>
                <w:rFonts w:ascii="Arial" w:hAnsi="Arial" w:cs="Arial"/>
                <w:spacing w:val="-2"/>
              </w:rPr>
              <w:t>d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U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iv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rsit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 xml:space="preserve">: A </w:t>
            </w:r>
            <w:r w:rsidRPr="00C13F6D">
              <w:rPr>
                <w:rFonts w:ascii="Arial" w:hAnsi="Arial" w:cs="Arial"/>
                <w:spacing w:val="3"/>
              </w:rPr>
              <w:t>C</w:t>
            </w:r>
            <w:r w:rsidRPr="00C13F6D">
              <w:rPr>
                <w:rFonts w:ascii="Arial" w:hAnsi="Arial" w:cs="Arial"/>
                <w:spacing w:val="-6"/>
              </w:rPr>
              <w:t>I</w:t>
            </w:r>
            <w:r w:rsidRPr="00C13F6D">
              <w:rPr>
                <w:rFonts w:ascii="Arial" w:hAnsi="Arial" w:cs="Arial"/>
              </w:rPr>
              <w:t>P Model Ana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s.”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8C16C5" w14:textId="77777777" w:rsidR="000F7506" w:rsidRPr="00C13F6D" w:rsidRDefault="00843CAA">
            <w:pPr>
              <w:rPr>
                <w:rFonts w:ascii="Arial" w:hAnsi="Arial" w:cs="Arial"/>
                <w:lang w:eastAsia="zh-CN"/>
              </w:rPr>
            </w:pPr>
            <w:r w:rsidRPr="00C13F6D">
              <w:rPr>
                <w:rFonts w:ascii="Arial" w:hAnsi="Arial" w:cs="Arial"/>
                <w:lang w:eastAsia="zh-CN"/>
              </w:rPr>
              <w:t xml:space="preserve"> </w:t>
            </w:r>
            <w:r w:rsidR="008243B3" w:rsidRPr="00C13F6D">
              <w:rPr>
                <w:rFonts w:ascii="Arial" w:hAnsi="Arial" w:cs="Arial"/>
                <w:lang w:eastAsia="zh-CN"/>
              </w:rPr>
              <w:t xml:space="preserve">Thank you for your valuable </w:t>
            </w:r>
            <w:proofErr w:type="spellStart"/>
            <w:proofErr w:type="gramStart"/>
            <w:r w:rsidR="008243B3" w:rsidRPr="00C13F6D">
              <w:rPr>
                <w:rFonts w:ascii="Arial" w:hAnsi="Arial" w:cs="Arial"/>
                <w:lang w:eastAsia="zh-CN"/>
              </w:rPr>
              <w:t>comment.</w:t>
            </w:r>
            <w:r w:rsidRPr="00C13F6D">
              <w:rPr>
                <w:rFonts w:ascii="Arial" w:hAnsi="Arial" w:cs="Arial"/>
                <w:lang w:eastAsia="zh-CN"/>
              </w:rPr>
              <w:t>The</w:t>
            </w:r>
            <w:proofErr w:type="spellEnd"/>
            <w:proofErr w:type="gramEnd"/>
            <w:r w:rsidRPr="00C13F6D">
              <w:rPr>
                <w:rFonts w:ascii="Arial" w:hAnsi="Arial" w:cs="Arial"/>
                <w:lang w:eastAsia="zh-CN"/>
              </w:rPr>
              <w:t xml:space="preserve"> title has been revised to be “</w:t>
            </w:r>
            <w:r w:rsidRPr="00C13F6D">
              <w:rPr>
                <w:rFonts w:ascii="Arial" w:hAnsi="Arial" w:cs="Arial"/>
              </w:rPr>
              <w:t>Student Perc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pti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f E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 xml:space="preserve">lish </w:t>
            </w:r>
            <w:r w:rsidRPr="00C13F6D">
              <w:rPr>
                <w:rFonts w:ascii="Arial" w:hAnsi="Arial" w:cs="Arial"/>
                <w:spacing w:val="2"/>
              </w:rPr>
              <w:t>T</w:t>
            </w:r>
            <w:r w:rsidRPr="00C13F6D">
              <w:rPr>
                <w:rFonts w:ascii="Arial" w:hAnsi="Arial" w:cs="Arial"/>
              </w:rPr>
              <w:t>ea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ers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eade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ship S</w:t>
            </w:r>
            <w:r w:rsidRPr="00C13F6D">
              <w:rPr>
                <w:rFonts w:ascii="Arial" w:hAnsi="Arial" w:cs="Arial"/>
                <w:spacing w:val="6"/>
              </w:rPr>
              <w:t>t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in Chinese Me</w:t>
            </w:r>
            <w:r w:rsidRPr="00C13F6D">
              <w:rPr>
                <w:rFonts w:ascii="Arial" w:hAnsi="Arial" w:cs="Arial"/>
                <w:spacing w:val="-2"/>
              </w:rPr>
              <w:t>d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U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iv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rsit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 xml:space="preserve">: A </w:t>
            </w:r>
            <w:r w:rsidRPr="00C13F6D">
              <w:rPr>
                <w:rFonts w:ascii="Arial" w:hAnsi="Arial" w:cs="Arial"/>
                <w:spacing w:val="3"/>
              </w:rPr>
              <w:t>C</w:t>
            </w:r>
            <w:r w:rsidRPr="00C13F6D">
              <w:rPr>
                <w:rFonts w:ascii="Arial" w:hAnsi="Arial" w:cs="Arial"/>
                <w:spacing w:val="-6"/>
              </w:rPr>
              <w:t>I</w:t>
            </w:r>
            <w:r w:rsidRPr="00C13F6D">
              <w:rPr>
                <w:rFonts w:ascii="Arial" w:hAnsi="Arial" w:cs="Arial"/>
              </w:rPr>
              <w:t>P Model Ana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lang w:eastAsia="zh-CN"/>
              </w:rPr>
              <w:t>”</w:t>
            </w:r>
          </w:p>
        </w:tc>
      </w:tr>
    </w:tbl>
    <w:p w14:paraId="36BD8230" w14:textId="77777777" w:rsidR="000F7506" w:rsidRPr="00C13F6D" w:rsidRDefault="000F7506">
      <w:pPr>
        <w:rPr>
          <w:rFonts w:ascii="Arial" w:hAnsi="Arial" w:cs="Arial"/>
        </w:rPr>
        <w:sectPr w:rsidR="000F7506" w:rsidRPr="00C13F6D">
          <w:pgSz w:w="15840" w:h="12240" w:orient="landscape"/>
          <w:pgMar w:top="1120" w:right="1220" w:bottom="280" w:left="1220" w:header="720" w:footer="720" w:gutter="0"/>
          <w:cols w:space="720"/>
        </w:sectPr>
      </w:pPr>
    </w:p>
    <w:p w14:paraId="1F3840A2" w14:textId="77777777" w:rsidR="000F7506" w:rsidRPr="00C13F6D" w:rsidRDefault="000F7506">
      <w:pPr>
        <w:spacing w:before="5" w:line="100" w:lineRule="exact"/>
        <w:rPr>
          <w:rFonts w:ascii="Arial" w:hAnsi="Arial" w:cs="Arial"/>
        </w:rPr>
      </w:pPr>
    </w:p>
    <w:p w14:paraId="4C144E7C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4213B766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096FA16B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0"/>
        <w:gridCol w:w="4013"/>
      </w:tblGrid>
      <w:tr w:rsidR="00153511" w:rsidRPr="00C13F6D" w14:paraId="1BA2E400" w14:textId="77777777">
        <w:trPr>
          <w:trHeight w:hRule="exact" w:val="1272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9045CA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2078A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77F29B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</w:tr>
      <w:tr w:rsidR="00153511" w:rsidRPr="00C13F6D" w14:paraId="043798BD" w14:textId="77777777">
        <w:trPr>
          <w:trHeight w:hRule="exact" w:val="4426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1969C" w14:textId="77777777" w:rsidR="000F7506" w:rsidRPr="00C13F6D" w:rsidRDefault="00DB36B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10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  <w:w w:val="111"/>
              </w:rPr>
              <w:t>a</w:t>
            </w:r>
            <w:r w:rsidRPr="00C13F6D">
              <w:rPr>
                <w:rFonts w:ascii="Arial" w:hAnsi="Arial" w:cs="Arial"/>
                <w:spacing w:val="-1"/>
                <w:w w:val="111"/>
              </w:rPr>
              <w:t>b</w:t>
            </w:r>
            <w:r w:rsidRPr="00C13F6D">
              <w:rPr>
                <w:rFonts w:ascii="Arial" w:hAnsi="Arial" w:cs="Arial"/>
                <w:w w:val="111"/>
              </w:rPr>
              <w:t>st</w:t>
            </w:r>
            <w:r w:rsidRPr="00C13F6D">
              <w:rPr>
                <w:rFonts w:ascii="Arial" w:hAnsi="Arial" w:cs="Arial"/>
                <w:spacing w:val="1"/>
                <w:w w:val="111"/>
              </w:rPr>
              <w:t>r</w:t>
            </w:r>
            <w:r w:rsidRPr="00C13F6D">
              <w:rPr>
                <w:rFonts w:ascii="Arial" w:hAnsi="Arial" w:cs="Arial"/>
                <w:w w:val="111"/>
              </w:rPr>
              <w:t>a</w:t>
            </w:r>
            <w:r w:rsidRPr="00C13F6D">
              <w:rPr>
                <w:rFonts w:ascii="Arial" w:hAnsi="Arial" w:cs="Arial"/>
                <w:spacing w:val="1"/>
                <w:w w:val="111"/>
              </w:rPr>
              <w:t>c</w:t>
            </w:r>
            <w:r w:rsidRPr="00C13F6D">
              <w:rPr>
                <w:rFonts w:ascii="Arial" w:hAnsi="Arial" w:cs="Arial"/>
                <w:w w:val="111"/>
              </w:rPr>
              <w:t>t</w:t>
            </w:r>
            <w:r w:rsidRPr="00C13F6D">
              <w:rPr>
                <w:rFonts w:ascii="Arial" w:hAnsi="Arial" w:cs="Arial"/>
                <w:spacing w:val="-2"/>
                <w:w w:val="111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-1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0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  <w:w w:val="112"/>
              </w:rPr>
              <w:t>a</w:t>
            </w: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spacing w:val="-1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99"/>
              </w:rPr>
              <w:t>le</w:t>
            </w:r>
          </w:p>
          <w:p w14:paraId="64CBCADE" w14:textId="77777777" w:rsidR="000F7506" w:rsidRPr="00C13F6D" w:rsidRDefault="00DB36BA">
            <w:pPr>
              <w:ind w:left="462" w:right="116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w w:val="99"/>
              </w:rPr>
              <w:t>c</w:t>
            </w:r>
            <w:r w:rsidRPr="00C13F6D">
              <w:rPr>
                <w:rFonts w:ascii="Arial" w:hAnsi="Arial" w:cs="Arial"/>
                <w:spacing w:val="4"/>
                <w:w w:val="99"/>
              </w:rPr>
              <w:t>o</w:t>
            </w:r>
            <w:r w:rsidRPr="00C13F6D">
              <w:rPr>
                <w:rFonts w:ascii="Arial" w:hAnsi="Arial" w:cs="Arial"/>
                <w:spacing w:val="-7"/>
                <w:w w:val="106"/>
              </w:rPr>
              <w:t>m</w:t>
            </w:r>
            <w:r w:rsidRPr="00C13F6D">
              <w:rPr>
                <w:rFonts w:ascii="Arial" w:hAnsi="Arial" w:cs="Arial"/>
                <w:w w:val="110"/>
              </w:rPr>
              <w:t>p</w:t>
            </w:r>
            <w:r w:rsidRPr="00C13F6D">
              <w:rPr>
                <w:rFonts w:ascii="Arial" w:hAnsi="Arial" w:cs="Arial"/>
                <w:spacing w:val="1"/>
                <w:w w:val="132"/>
              </w:rPr>
              <w:t>r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110"/>
              </w:rPr>
              <w:t>h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110"/>
              </w:rPr>
              <w:t>n</w:t>
            </w:r>
            <w:r w:rsidRPr="00C13F6D">
              <w:rPr>
                <w:rFonts w:ascii="Arial" w:hAnsi="Arial" w:cs="Arial"/>
                <w:w w:val="99"/>
              </w:rPr>
              <w:t>si</w:t>
            </w:r>
            <w:r w:rsidRPr="00C13F6D">
              <w:rPr>
                <w:rFonts w:ascii="Arial" w:hAnsi="Arial" w:cs="Arial"/>
                <w:spacing w:val="2"/>
                <w:w w:val="99"/>
              </w:rPr>
              <w:t>v</w:t>
            </w:r>
            <w:r w:rsidRPr="00C13F6D">
              <w:rPr>
                <w:rFonts w:ascii="Arial" w:hAnsi="Arial" w:cs="Arial"/>
                <w:w w:val="99"/>
              </w:rPr>
              <w:t>e</w:t>
            </w:r>
            <w:r w:rsidRPr="00C13F6D">
              <w:rPr>
                <w:rFonts w:ascii="Arial" w:hAnsi="Arial" w:cs="Arial"/>
                <w:w w:val="112"/>
              </w:rPr>
              <w:t>?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Do y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u</w:t>
            </w:r>
            <w:r w:rsidRPr="00C13F6D">
              <w:rPr>
                <w:rFonts w:ascii="Arial" w:hAnsi="Arial" w:cs="Arial"/>
                <w:spacing w:val="7"/>
              </w:rPr>
              <w:t xml:space="preserve"> </w:t>
            </w:r>
            <w:r w:rsidRPr="00C13F6D">
              <w:rPr>
                <w:rFonts w:ascii="Arial" w:hAnsi="Arial" w:cs="Arial"/>
                <w:w w:val="99"/>
              </w:rPr>
              <w:t>s</w:t>
            </w:r>
            <w:r w:rsidRPr="00C13F6D">
              <w:rPr>
                <w:rFonts w:ascii="Arial" w:hAnsi="Arial" w:cs="Arial"/>
                <w:spacing w:val="-1"/>
                <w:w w:val="110"/>
              </w:rPr>
              <w:t>u</w:t>
            </w:r>
            <w:r w:rsidRPr="00C13F6D">
              <w:rPr>
                <w:rFonts w:ascii="Arial" w:hAnsi="Arial" w:cs="Arial"/>
                <w:spacing w:val="2"/>
                <w:w w:val="99"/>
              </w:rPr>
              <w:t>g</w:t>
            </w:r>
            <w:r w:rsidRPr="00C13F6D">
              <w:rPr>
                <w:rFonts w:ascii="Arial" w:hAnsi="Arial" w:cs="Arial"/>
                <w:w w:val="99"/>
              </w:rPr>
              <w:t>g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99"/>
              </w:rPr>
              <w:t>s</w:t>
            </w:r>
            <w:r w:rsidRPr="00C13F6D">
              <w:rPr>
                <w:rFonts w:ascii="Arial" w:hAnsi="Arial" w:cs="Arial"/>
                <w:w w:val="119"/>
              </w:rPr>
              <w:t xml:space="preserve">t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0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  <w:spacing w:val="-1"/>
              </w:rPr>
              <w:t>d</w:t>
            </w:r>
            <w:r w:rsidRPr="00C13F6D">
              <w:rPr>
                <w:rFonts w:ascii="Arial" w:hAnsi="Arial" w:cs="Arial"/>
              </w:rPr>
              <w:t>di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n</w:t>
            </w:r>
            <w:r w:rsidRPr="00C13F6D">
              <w:rPr>
                <w:rFonts w:ascii="Arial" w:hAnsi="Arial" w:cs="Arial"/>
                <w:spacing w:val="48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108"/>
              </w:rPr>
              <w:t>(</w:t>
            </w:r>
            <w:r w:rsidRPr="00C13F6D">
              <w:rPr>
                <w:rFonts w:ascii="Arial" w:hAnsi="Arial" w:cs="Arial"/>
                <w:spacing w:val="2"/>
                <w:w w:val="108"/>
              </w:rPr>
              <w:t>o</w:t>
            </w:r>
            <w:r w:rsidRPr="00C13F6D">
              <w:rPr>
                <w:rFonts w:ascii="Arial" w:hAnsi="Arial" w:cs="Arial"/>
                <w:w w:val="108"/>
              </w:rPr>
              <w:t>r</w:t>
            </w:r>
            <w:r w:rsidRPr="00C13F6D">
              <w:rPr>
                <w:rFonts w:ascii="Arial" w:hAnsi="Arial" w:cs="Arial"/>
                <w:spacing w:val="-3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spacing w:val="-1"/>
              </w:rPr>
              <w:t>d</w:t>
            </w:r>
            <w:r w:rsidRPr="00C13F6D">
              <w:rPr>
                <w:rFonts w:ascii="Arial" w:hAnsi="Arial" w:cs="Arial"/>
                <w:spacing w:val="1"/>
              </w:rPr>
              <w:t>e</w:t>
            </w:r>
            <w:r w:rsidRPr="00C13F6D">
              <w:rPr>
                <w:rFonts w:ascii="Arial" w:hAnsi="Arial" w:cs="Arial"/>
              </w:rPr>
              <w:t>le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</w:rPr>
              <w:t>)</w:t>
            </w:r>
            <w:r w:rsidRPr="00C13F6D">
              <w:rPr>
                <w:rFonts w:ascii="Arial" w:hAnsi="Arial" w:cs="Arial"/>
                <w:spacing w:val="27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 xml:space="preserve">f 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  <w:spacing w:val="4"/>
              </w:rPr>
              <w:t>o</w:t>
            </w:r>
            <w:r w:rsidRPr="00C13F6D">
              <w:rPr>
                <w:rFonts w:ascii="Arial" w:hAnsi="Arial" w:cs="Arial"/>
                <w:spacing w:val="-3"/>
              </w:rPr>
              <w:t>m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7"/>
              </w:rPr>
              <w:t xml:space="preserve"> </w:t>
            </w:r>
            <w:r w:rsidRPr="00C13F6D">
              <w:rPr>
                <w:rFonts w:ascii="Arial" w:hAnsi="Arial" w:cs="Arial"/>
              </w:rPr>
              <w:t>p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  <w:spacing w:val="-1"/>
              </w:rPr>
              <w:t>i</w:t>
            </w:r>
            <w:r w:rsidRPr="00C13F6D">
              <w:rPr>
                <w:rFonts w:ascii="Arial" w:hAnsi="Arial" w:cs="Arial"/>
              </w:rPr>
              <w:t>n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28"/>
              </w:rPr>
              <w:t xml:space="preserve"> </w:t>
            </w:r>
            <w:r w:rsidRPr="00C13F6D">
              <w:rPr>
                <w:rFonts w:ascii="Arial" w:hAnsi="Arial" w:cs="Arial"/>
                <w:spacing w:val="-1"/>
              </w:rPr>
              <w:t>i</w:t>
            </w:r>
            <w:r w:rsidRPr="00C13F6D">
              <w:rPr>
                <w:rFonts w:ascii="Arial" w:hAnsi="Arial" w:cs="Arial"/>
              </w:rPr>
              <w:t>n</w:t>
            </w:r>
            <w:r w:rsidRPr="00C13F6D">
              <w:rPr>
                <w:rFonts w:ascii="Arial" w:hAnsi="Arial" w:cs="Arial"/>
                <w:spacing w:val="9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19"/>
              </w:rPr>
              <w:t xml:space="preserve"> </w:t>
            </w:r>
            <w:r w:rsidRPr="00C13F6D">
              <w:rPr>
                <w:rFonts w:ascii="Arial" w:hAnsi="Arial" w:cs="Arial"/>
                <w:w w:val="99"/>
              </w:rPr>
              <w:t>se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119"/>
              </w:rPr>
              <w:t>t</w:t>
            </w:r>
            <w:r w:rsidRPr="00C13F6D">
              <w:rPr>
                <w:rFonts w:ascii="Arial" w:hAnsi="Arial" w:cs="Arial"/>
                <w:w w:val="99"/>
              </w:rPr>
              <w:t>io</w:t>
            </w:r>
            <w:r w:rsidRPr="00C13F6D">
              <w:rPr>
                <w:rFonts w:ascii="Arial" w:hAnsi="Arial" w:cs="Arial"/>
                <w:w w:val="110"/>
              </w:rPr>
              <w:t>n</w:t>
            </w:r>
            <w:r w:rsidRPr="00C13F6D">
              <w:rPr>
                <w:rFonts w:ascii="Arial" w:hAnsi="Arial" w:cs="Arial"/>
                <w:w w:val="112"/>
              </w:rPr>
              <w:t xml:space="preserve">? </w:t>
            </w:r>
            <w:r w:rsidRPr="00C13F6D">
              <w:rPr>
                <w:rFonts w:ascii="Arial" w:hAnsi="Arial" w:cs="Arial"/>
              </w:rPr>
              <w:t>Pl</w:t>
            </w:r>
            <w:r w:rsidRPr="00C13F6D">
              <w:rPr>
                <w:rFonts w:ascii="Arial" w:hAnsi="Arial" w:cs="Arial"/>
                <w:spacing w:val="1"/>
              </w:rPr>
              <w:t>e</w:t>
            </w:r>
            <w:r w:rsidRPr="00C13F6D">
              <w:rPr>
                <w:rFonts w:ascii="Arial" w:hAnsi="Arial" w:cs="Arial"/>
              </w:rPr>
              <w:t>ase</w:t>
            </w:r>
            <w:r w:rsidRPr="00C13F6D">
              <w:rPr>
                <w:rFonts w:ascii="Arial" w:hAnsi="Arial" w:cs="Arial"/>
                <w:spacing w:val="19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  <w:w w:val="107"/>
              </w:rPr>
              <w:t>w</w:t>
            </w:r>
            <w:r w:rsidRPr="00C13F6D">
              <w:rPr>
                <w:rFonts w:ascii="Arial" w:hAnsi="Arial" w:cs="Arial"/>
                <w:spacing w:val="1"/>
                <w:w w:val="107"/>
              </w:rPr>
              <w:t>r</w:t>
            </w:r>
            <w:r w:rsidRPr="00C13F6D">
              <w:rPr>
                <w:rFonts w:ascii="Arial" w:hAnsi="Arial" w:cs="Arial"/>
                <w:spacing w:val="-1"/>
                <w:w w:val="107"/>
              </w:rPr>
              <w:t>i</w:t>
            </w:r>
            <w:r w:rsidRPr="00C13F6D">
              <w:rPr>
                <w:rFonts w:ascii="Arial" w:hAnsi="Arial" w:cs="Arial"/>
                <w:spacing w:val="1"/>
                <w:w w:val="107"/>
              </w:rPr>
              <w:t>t</w:t>
            </w:r>
            <w:r w:rsidRPr="00C13F6D">
              <w:rPr>
                <w:rFonts w:ascii="Arial" w:hAnsi="Arial" w:cs="Arial"/>
                <w:w w:val="107"/>
              </w:rPr>
              <w:t>e</w:t>
            </w:r>
            <w:r w:rsidRPr="00C13F6D">
              <w:rPr>
                <w:rFonts w:ascii="Arial" w:hAnsi="Arial" w:cs="Arial"/>
                <w:spacing w:val="-3"/>
                <w:w w:val="107"/>
              </w:rPr>
              <w:t xml:space="preserve"> </w:t>
            </w:r>
            <w:r w:rsidRPr="00C13F6D">
              <w:rPr>
                <w:rFonts w:ascii="Arial" w:hAnsi="Arial" w:cs="Arial"/>
                <w:w w:val="107"/>
              </w:rPr>
              <w:t>your</w:t>
            </w:r>
            <w:r w:rsidRPr="00C13F6D">
              <w:rPr>
                <w:rFonts w:ascii="Arial" w:hAnsi="Arial" w:cs="Arial"/>
                <w:spacing w:val="1"/>
                <w:w w:val="107"/>
              </w:rPr>
              <w:t xml:space="preserve"> </w:t>
            </w:r>
            <w:r w:rsidRPr="00C13F6D">
              <w:rPr>
                <w:rFonts w:ascii="Arial" w:hAnsi="Arial" w:cs="Arial"/>
                <w:w w:val="99"/>
              </w:rPr>
              <w:t>s</w:t>
            </w:r>
            <w:r w:rsidRPr="00C13F6D">
              <w:rPr>
                <w:rFonts w:ascii="Arial" w:hAnsi="Arial" w:cs="Arial"/>
                <w:spacing w:val="-1"/>
                <w:w w:val="110"/>
              </w:rPr>
              <w:t>u</w:t>
            </w:r>
            <w:r w:rsidRPr="00C13F6D">
              <w:rPr>
                <w:rFonts w:ascii="Arial" w:hAnsi="Arial" w:cs="Arial"/>
                <w:spacing w:val="2"/>
                <w:w w:val="99"/>
              </w:rPr>
              <w:t>g</w:t>
            </w:r>
            <w:r w:rsidRPr="00C13F6D">
              <w:rPr>
                <w:rFonts w:ascii="Arial" w:hAnsi="Arial" w:cs="Arial"/>
                <w:w w:val="99"/>
              </w:rPr>
              <w:t>g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spacing w:val="-2"/>
                <w:w w:val="99"/>
              </w:rPr>
              <w:t>s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spacing w:val="-1"/>
                <w:w w:val="99"/>
              </w:rPr>
              <w:t>i</w:t>
            </w:r>
            <w:r w:rsidRPr="00C13F6D">
              <w:rPr>
                <w:rFonts w:ascii="Arial" w:hAnsi="Arial" w:cs="Arial"/>
                <w:spacing w:val="2"/>
                <w:w w:val="99"/>
              </w:rPr>
              <w:t>o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w w:val="99"/>
              </w:rPr>
              <w:t xml:space="preserve">s </w:t>
            </w:r>
            <w:r w:rsidRPr="00C13F6D">
              <w:rPr>
                <w:rFonts w:ascii="Arial" w:hAnsi="Arial" w:cs="Arial"/>
                <w:spacing w:val="-1"/>
                <w:w w:val="110"/>
              </w:rPr>
              <w:t>h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w w:val="99"/>
              </w:rPr>
              <w:t>e.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328B93" w14:textId="77777777" w:rsidR="000F7506" w:rsidRPr="00C13F6D" w:rsidRDefault="00DB36BA">
            <w:pPr>
              <w:spacing w:line="260" w:lineRule="exact"/>
              <w:ind w:left="102" w:right="57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44"/>
              </w:rPr>
              <w:t xml:space="preserve"> </w:t>
            </w:r>
            <w:r w:rsidRPr="00C13F6D">
              <w:rPr>
                <w:rFonts w:ascii="Arial" w:hAnsi="Arial" w:cs="Arial"/>
              </w:rPr>
              <w:t>abstr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ct</w:t>
            </w:r>
            <w:r w:rsidRPr="00C13F6D">
              <w:rPr>
                <w:rFonts w:ascii="Arial" w:hAnsi="Arial" w:cs="Arial"/>
                <w:spacing w:val="46"/>
              </w:rPr>
              <w:t xml:space="preserve"> </w:t>
            </w:r>
            <w:r w:rsidRPr="00C13F6D">
              <w:rPr>
                <w:rFonts w:ascii="Arial" w:hAnsi="Arial" w:cs="Arial"/>
              </w:rPr>
              <w:t>of</w:t>
            </w:r>
            <w:r w:rsidRPr="00C13F6D">
              <w:rPr>
                <w:rFonts w:ascii="Arial" w:hAnsi="Arial" w:cs="Arial"/>
                <w:spacing w:val="43"/>
              </w:rPr>
              <w:t xml:space="preserve"> </w:t>
            </w: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46"/>
              </w:rPr>
              <w:t xml:space="preserve"> </w:t>
            </w:r>
            <w:r w:rsidRPr="00C13F6D">
              <w:rPr>
                <w:rFonts w:ascii="Arial" w:hAnsi="Arial" w:cs="Arial"/>
              </w:rPr>
              <w:t>ma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</w:rPr>
              <w:t>usc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p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46"/>
              </w:rPr>
              <w:t xml:space="preserve"> </w:t>
            </w:r>
            <w:r w:rsidRPr="00C13F6D">
              <w:rPr>
                <w:rFonts w:ascii="Arial" w:hAnsi="Arial" w:cs="Arial"/>
              </w:rPr>
              <w:t>is</w:t>
            </w:r>
            <w:r w:rsidRPr="00C13F6D">
              <w:rPr>
                <w:rFonts w:ascii="Arial" w:hAnsi="Arial" w:cs="Arial"/>
                <w:spacing w:val="46"/>
              </w:rPr>
              <w:t xml:space="preserve"> </w:t>
            </w:r>
            <w:r w:rsidRPr="00C13F6D">
              <w:rPr>
                <w:rFonts w:ascii="Arial" w:hAnsi="Arial" w:cs="Arial"/>
              </w:rPr>
              <w:t>deta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led</w:t>
            </w:r>
            <w:r w:rsidRPr="00C13F6D">
              <w:rPr>
                <w:rFonts w:ascii="Arial" w:hAnsi="Arial" w:cs="Arial"/>
                <w:spacing w:val="46"/>
              </w:rPr>
              <w:t xml:space="preserve"> </w:t>
            </w:r>
            <w:r w:rsidRPr="00C13F6D">
              <w:rPr>
                <w:rFonts w:ascii="Arial" w:hAnsi="Arial" w:cs="Arial"/>
              </w:rPr>
              <w:t>but</w:t>
            </w:r>
            <w:r w:rsidRPr="00C13F6D">
              <w:rPr>
                <w:rFonts w:ascii="Arial" w:hAnsi="Arial" w:cs="Arial"/>
                <w:spacing w:val="46"/>
              </w:rPr>
              <w:t xml:space="preserve"> </w:t>
            </w:r>
            <w:r w:rsidRPr="00C13F6D">
              <w:rPr>
                <w:rFonts w:ascii="Arial" w:hAnsi="Arial" w:cs="Arial"/>
              </w:rPr>
              <w:t>could</w:t>
            </w:r>
            <w:r w:rsidRPr="00C13F6D">
              <w:rPr>
                <w:rFonts w:ascii="Arial" w:hAnsi="Arial" w:cs="Arial"/>
                <w:spacing w:val="46"/>
              </w:rPr>
              <w:t xml:space="preserve"> </w:t>
            </w:r>
            <w:r w:rsidRPr="00C13F6D">
              <w:rPr>
                <w:rFonts w:ascii="Arial" w:hAnsi="Arial" w:cs="Arial"/>
              </w:rPr>
              <w:t>be</w:t>
            </w:r>
          </w:p>
          <w:p w14:paraId="232179F2" w14:textId="77777777" w:rsidR="000F7506" w:rsidRPr="00C13F6D" w:rsidRDefault="00DB36BA">
            <w:pPr>
              <w:ind w:left="102" w:right="54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fur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her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fined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for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hanced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proofErr w:type="spellStart"/>
            <w:r w:rsidRPr="00C13F6D">
              <w:rPr>
                <w:rFonts w:ascii="Arial" w:hAnsi="Arial" w:cs="Arial"/>
              </w:rPr>
              <w:t>suit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b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iti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</w:rPr>
              <w:t>y</w:t>
            </w:r>
            <w:proofErr w:type="spellEnd"/>
            <w:r w:rsidRPr="00C13F6D">
              <w:rPr>
                <w:rFonts w:ascii="Arial" w:hAnsi="Arial" w:cs="Arial"/>
              </w:rPr>
              <w:t xml:space="preserve"> </w:t>
            </w:r>
            <w:proofErr w:type="spellStart"/>
            <w:r w:rsidRPr="00C13F6D">
              <w:rPr>
                <w:rFonts w:ascii="Arial" w:hAnsi="Arial" w:cs="Arial"/>
              </w:rPr>
              <w:t>wih</w:t>
            </w:r>
            <w:proofErr w:type="spellEnd"/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the sug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estions below;</w:t>
            </w:r>
          </w:p>
          <w:p w14:paraId="564FEFFC" w14:textId="77777777" w:rsidR="000F7506" w:rsidRPr="00C13F6D" w:rsidRDefault="00DB36BA">
            <w:pPr>
              <w:spacing w:before="3" w:line="260" w:lineRule="exact"/>
              <w:ind w:left="102" w:right="46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16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rm</w:t>
            </w:r>
            <w:r w:rsidRPr="00C13F6D">
              <w:rPr>
                <w:rFonts w:ascii="Arial" w:hAnsi="Arial" w:cs="Arial"/>
                <w:spacing w:val="18"/>
              </w:rPr>
              <w:t xml:space="preserve"> </w:t>
            </w:r>
            <w:r w:rsidRPr="00C13F6D">
              <w:rPr>
                <w:rFonts w:ascii="Arial" w:hAnsi="Arial" w:cs="Arial"/>
              </w:rPr>
              <w:t>“und</w:t>
            </w:r>
            <w:r w:rsidRPr="00C13F6D">
              <w:rPr>
                <w:rFonts w:ascii="Arial" w:hAnsi="Arial" w:cs="Arial"/>
                <w:spacing w:val="2"/>
              </w:rPr>
              <w:t>er</w:t>
            </w:r>
            <w:r w:rsidRPr="00C13F6D">
              <w:rPr>
                <w:rFonts w:ascii="Arial" w:hAnsi="Arial" w:cs="Arial"/>
                <w:spacing w:val="-5"/>
              </w:rPr>
              <w:t>g</w:t>
            </w:r>
            <w:r w:rsidRPr="00C13F6D">
              <w:rPr>
                <w:rFonts w:ascii="Arial" w:hAnsi="Arial" w:cs="Arial"/>
              </w:rPr>
              <w:t>rad</w:t>
            </w:r>
            <w:r w:rsidRPr="00C13F6D">
              <w:rPr>
                <w:rFonts w:ascii="Arial" w:hAnsi="Arial" w:cs="Arial"/>
                <w:spacing w:val="2"/>
              </w:rPr>
              <w:t>u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18"/>
              </w:rPr>
              <w:t xml:space="preserve"> </w:t>
            </w:r>
            <w:r w:rsidRPr="00C13F6D">
              <w:rPr>
                <w:rFonts w:ascii="Arial" w:hAnsi="Arial" w:cs="Arial"/>
              </w:rPr>
              <w:t>students”</w:t>
            </w:r>
            <w:r w:rsidRPr="00C13F6D">
              <w:rPr>
                <w:rFonts w:ascii="Arial" w:hAnsi="Arial" w:cs="Arial"/>
                <w:spacing w:val="18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n</w:t>
            </w:r>
            <w:r w:rsidRPr="00C13F6D">
              <w:rPr>
                <w:rFonts w:ascii="Arial" w:hAnsi="Arial" w:cs="Arial"/>
                <w:spacing w:val="18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5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15"/>
              </w:rPr>
              <w:t xml:space="preserve"> </w:t>
            </w:r>
            <w:r w:rsidRPr="00C13F6D">
              <w:rPr>
                <w:rFonts w:ascii="Arial" w:hAnsi="Arial" w:cs="Arial"/>
                <w:spacing w:val="-4"/>
              </w:rPr>
              <w:t>4</w:t>
            </w:r>
            <w:proofErr w:type="spellStart"/>
            <w:proofErr w:type="gramStart"/>
            <w:r w:rsidRPr="00C13F6D">
              <w:rPr>
                <w:rFonts w:ascii="Arial" w:hAnsi="Arial" w:cs="Arial"/>
                <w:position w:val="9"/>
              </w:rPr>
              <w:t>th</w:t>
            </w:r>
            <w:proofErr w:type="spellEnd"/>
            <w:r w:rsidRPr="00C13F6D">
              <w:rPr>
                <w:rFonts w:ascii="Arial" w:hAnsi="Arial" w:cs="Arial"/>
                <w:position w:val="9"/>
              </w:rPr>
              <w:t xml:space="preserve">  </w:t>
            </w:r>
            <w:r w:rsidRPr="00C13F6D">
              <w:rPr>
                <w:rFonts w:ascii="Arial" w:hAnsi="Arial" w:cs="Arial"/>
              </w:rPr>
              <w:t>line</w:t>
            </w:r>
            <w:proofErr w:type="gramEnd"/>
            <w:r w:rsidRPr="00C13F6D">
              <w:rPr>
                <w:rFonts w:ascii="Arial" w:hAnsi="Arial" w:cs="Arial"/>
                <w:spacing w:val="18"/>
              </w:rPr>
              <w:t xml:space="preserve"> </w:t>
            </w:r>
            <w:r w:rsidRPr="00C13F6D">
              <w:rPr>
                <w:rFonts w:ascii="Arial" w:hAnsi="Arial" w:cs="Arial"/>
              </w:rPr>
              <w:t>of</w:t>
            </w:r>
            <w:r w:rsidRPr="00C13F6D">
              <w:rPr>
                <w:rFonts w:ascii="Arial" w:hAnsi="Arial" w:cs="Arial"/>
                <w:spacing w:val="18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 abstra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t ap</w:t>
            </w:r>
            <w:r w:rsidRPr="00C13F6D">
              <w:rPr>
                <w:rFonts w:ascii="Arial" w:hAnsi="Arial" w:cs="Arial"/>
                <w:spacing w:val="2"/>
              </w:rPr>
              <w:t>p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rs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re</w:t>
            </w:r>
            <w:r w:rsidRPr="00C13F6D">
              <w:rPr>
                <w:rFonts w:ascii="Arial" w:hAnsi="Arial" w:cs="Arial"/>
                <w:spacing w:val="-2"/>
              </w:rPr>
              <w:t>d</w:t>
            </w:r>
            <w:r w:rsidRPr="00C13F6D">
              <w:rPr>
                <w:rFonts w:ascii="Arial" w:hAnsi="Arial" w:cs="Arial"/>
              </w:rPr>
              <w:t>un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ant, under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adua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so im</w:t>
            </w:r>
            <w:r w:rsidRPr="00C13F6D">
              <w:rPr>
                <w:rFonts w:ascii="Arial" w:hAnsi="Arial" w:cs="Arial"/>
                <w:spacing w:val="2"/>
              </w:rPr>
              <w:t>p</w:t>
            </w:r>
            <w:r w:rsidRPr="00C13F6D">
              <w:rPr>
                <w:rFonts w:ascii="Arial" w:hAnsi="Arial" w:cs="Arial"/>
              </w:rPr>
              <w:t>lies students,</w:t>
            </w:r>
            <w:r w:rsidRPr="00C13F6D">
              <w:rPr>
                <w:rFonts w:ascii="Arial" w:hAnsi="Arial" w:cs="Arial"/>
                <w:spacing w:val="7"/>
              </w:rPr>
              <w:t xml:space="preserve"> 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-1"/>
              </w:rPr>
              <w:t xml:space="preserve"> </w:t>
            </w:r>
            <w:r w:rsidRPr="00C13F6D">
              <w:rPr>
                <w:rFonts w:ascii="Arial" w:hAnsi="Arial" w:cs="Arial"/>
              </w:rPr>
              <w:t>will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sug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est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f</w:t>
            </w:r>
            <w:r w:rsidRPr="00C13F6D">
              <w:rPr>
                <w:rFonts w:ascii="Arial" w:hAnsi="Arial" w:cs="Arial"/>
              </w:rPr>
              <w:t>or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on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y the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word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“</w:t>
            </w:r>
            <w:r w:rsidRPr="00C13F6D">
              <w:rPr>
                <w:rFonts w:ascii="Arial" w:hAnsi="Arial" w:cs="Arial"/>
                <w:spacing w:val="-2"/>
              </w:rPr>
              <w:t>u</w:t>
            </w:r>
            <w:r w:rsidRPr="00C13F6D">
              <w:rPr>
                <w:rFonts w:ascii="Arial" w:hAnsi="Arial" w:cs="Arial"/>
              </w:rPr>
              <w:t>n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gr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duat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” to be used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si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</w:rPr>
              <w:t>ce</w:t>
            </w:r>
            <w:r w:rsidRPr="00C13F6D">
              <w:rPr>
                <w:rFonts w:ascii="Arial" w:hAnsi="Arial" w:cs="Arial"/>
                <w:spacing w:val="-3"/>
              </w:rPr>
              <w:t xml:space="preserve"> </w:t>
            </w: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nt</w:t>
            </w:r>
            <w:r w:rsidRPr="00C13F6D">
              <w:rPr>
                <w:rFonts w:ascii="Arial" w:hAnsi="Arial" w:cs="Arial"/>
                <w:spacing w:val="2"/>
              </w:rPr>
              <w:t>ex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is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</w:rPr>
              <w:t>w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  <w:spacing w:val="-2"/>
              </w:rPr>
              <w:t>hi</w:t>
            </w:r>
            <w:r w:rsidRPr="00C13F6D">
              <w:rPr>
                <w:rFonts w:ascii="Arial" w:hAnsi="Arial" w:cs="Arial"/>
              </w:rPr>
              <w:t>n a universi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</w:rPr>
              <w:t>.</w:t>
            </w:r>
          </w:p>
          <w:p w14:paraId="53B683CB" w14:textId="77777777" w:rsidR="000F7506" w:rsidRPr="00C13F6D" w:rsidRDefault="000F7506">
            <w:pPr>
              <w:spacing w:before="13" w:line="260" w:lineRule="exact"/>
              <w:rPr>
                <w:rFonts w:ascii="Arial" w:hAnsi="Arial" w:cs="Arial"/>
              </w:rPr>
            </w:pPr>
          </w:p>
          <w:p w14:paraId="1BEAD625" w14:textId="77777777" w:rsidR="000F7506" w:rsidRPr="00C13F6D" w:rsidRDefault="00DB36BA">
            <w:pPr>
              <w:ind w:left="102" w:right="52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Specif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c statist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 xml:space="preserve">l results could be 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ncluded, ex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m</w:t>
            </w:r>
            <w:r w:rsidRPr="00C13F6D">
              <w:rPr>
                <w:rFonts w:ascii="Arial" w:hAnsi="Arial" w:cs="Arial"/>
                <w:spacing w:val="2"/>
              </w:rPr>
              <w:t>p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e, the mean sc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4"/>
              </w:rPr>
              <w:t xml:space="preserve"> </w:t>
            </w:r>
            <w:r w:rsidRPr="00C13F6D">
              <w:rPr>
                <w:rFonts w:ascii="Arial" w:hAnsi="Arial" w:cs="Arial"/>
              </w:rPr>
              <w:t>and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stan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2"/>
              </w:rPr>
              <w:t xml:space="preserve"> d</w:t>
            </w:r>
            <w:r w:rsidRPr="00C13F6D">
              <w:rPr>
                <w:rFonts w:ascii="Arial" w:hAnsi="Arial" w:cs="Arial"/>
              </w:rPr>
              <w:t>eviation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for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4"/>
              </w:rPr>
              <w:t>e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dership s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  <w:spacing w:val="-7"/>
              </w:rPr>
              <w:t>y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es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</w:rPr>
              <w:t>w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re examin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d.</w:t>
            </w:r>
          </w:p>
          <w:p w14:paraId="1B26034A" w14:textId="77777777" w:rsidR="000F7506" w:rsidRPr="00C13F6D" w:rsidRDefault="000F7506">
            <w:pPr>
              <w:spacing w:before="1" w:line="260" w:lineRule="exact"/>
              <w:rPr>
                <w:rFonts w:ascii="Arial" w:hAnsi="Arial" w:cs="Arial"/>
              </w:rPr>
            </w:pPr>
          </w:p>
          <w:p w14:paraId="1C58EA0E" w14:textId="77777777" w:rsidR="000F7506" w:rsidRPr="00C13F6D" w:rsidRDefault="00DB36BA">
            <w:pPr>
              <w:ind w:left="102" w:right="51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Redunda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p</w:t>
            </w:r>
            <w:r w:rsidRPr="00C13F6D">
              <w:rPr>
                <w:rFonts w:ascii="Arial" w:hAnsi="Arial" w:cs="Arial"/>
              </w:rPr>
              <w:t>hrases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2"/>
              </w:rPr>
              <w:t>k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“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esults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highl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ht”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n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 1</w:t>
            </w:r>
            <w:r w:rsidRPr="00C13F6D">
              <w:rPr>
                <w:rFonts w:ascii="Arial" w:hAnsi="Arial" w:cs="Arial"/>
                <w:spacing w:val="-6"/>
              </w:rPr>
              <w:t>2</w:t>
            </w:r>
            <w:proofErr w:type="spellStart"/>
            <w:r w:rsidRPr="00C13F6D">
              <w:rPr>
                <w:rFonts w:ascii="Arial" w:hAnsi="Arial" w:cs="Arial"/>
                <w:position w:val="9"/>
              </w:rPr>
              <w:t>th</w:t>
            </w:r>
            <w:proofErr w:type="spellEnd"/>
            <w:r w:rsidRPr="00C13F6D">
              <w:rPr>
                <w:rFonts w:ascii="Arial" w:hAnsi="Arial" w:cs="Arial"/>
                <w:position w:val="9"/>
              </w:rPr>
              <w:t xml:space="preserve"> </w:t>
            </w:r>
            <w:r w:rsidRPr="00C13F6D">
              <w:rPr>
                <w:rFonts w:ascii="Arial" w:hAnsi="Arial" w:cs="Arial"/>
              </w:rPr>
              <w:t>line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</w:rPr>
              <w:t>of the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b</w:t>
            </w:r>
            <w:r w:rsidRPr="00C13F6D">
              <w:rPr>
                <w:rFonts w:ascii="Arial" w:hAnsi="Arial" w:cs="Arial"/>
              </w:rPr>
              <w:t>str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ct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u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d be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m</w:t>
            </w:r>
            <w:r w:rsidRPr="00C13F6D">
              <w:rPr>
                <w:rFonts w:ascii="Arial" w:hAnsi="Arial" w:cs="Arial"/>
              </w:rPr>
              <w:t>oved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 xml:space="preserve">d 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epl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d with “the res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ch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outc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  <w:spacing w:val="3"/>
              </w:rPr>
              <w:t>m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4"/>
              </w:rPr>
              <w:t xml:space="preserve"> </w:t>
            </w:r>
            <w:r w:rsidRPr="00C13F6D">
              <w:rPr>
                <w:rFonts w:ascii="Arial" w:hAnsi="Arial" w:cs="Arial"/>
              </w:rPr>
              <w:t>impl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d</w:t>
            </w:r>
            <w:r w:rsidRPr="00C13F6D">
              <w:rPr>
                <w:rFonts w:ascii="Arial" w:hAnsi="Arial" w:cs="Arial"/>
              </w:rPr>
              <w:t>…………….”,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this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s bec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use it is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4"/>
              </w:rPr>
              <w:t>r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  <w:spacing w:val="5"/>
              </w:rPr>
              <w:t>d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p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</w:rPr>
              <w:t>ured/impli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d in the f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ndin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s.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17C918" w14:textId="77777777" w:rsidR="00843CAA" w:rsidRPr="00C13F6D" w:rsidRDefault="00843CAA">
            <w:pPr>
              <w:rPr>
                <w:rFonts w:ascii="Arial" w:hAnsi="Arial" w:cs="Arial"/>
              </w:rPr>
            </w:pPr>
          </w:p>
          <w:p w14:paraId="1D8A656D" w14:textId="77777777" w:rsidR="000F7506" w:rsidRPr="00C13F6D" w:rsidRDefault="008243B3" w:rsidP="00843CAA">
            <w:pPr>
              <w:rPr>
                <w:rFonts w:ascii="Arial" w:hAnsi="Arial" w:cs="Arial"/>
                <w:lang w:eastAsia="zh-CN"/>
              </w:rPr>
            </w:pPr>
            <w:r w:rsidRPr="00C13F6D">
              <w:rPr>
                <w:rFonts w:ascii="Arial" w:hAnsi="Arial" w:cs="Arial"/>
                <w:lang w:eastAsia="zh-CN"/>
              </w:rPr>
              <w:t>Thank you for your valuable comment.</w:t>
            </w:r>
            <w:r w:rsidRPr="00C13F6D">
              <w:rPr>
                <w:rFonts w:ascii="Arial" w:hAnsi="Arial" w:cs="Arial"/>
              </w:rPr>
              <w:t xml:space="preserve"> </w:t>
            </w:r>
            <w:r w:rsidR="00843CAA" w:rsidRPr="00C13F6D">
              <w:rPr>
                <w:rFonts w:ascii="Arial" w:hAnsi="Arial" w:cs="Arial"/>
              </w:rPr>
              <w:t>“</w:t>
            </w:r>
            <w:proofErr w:type="gramStart"/>
            <w:r w:rsidR="00843CAA" w:rsidRPr="00C13F6D">
              <w:rPr>
                <w:rFonts w:ascii="Arial" w:hAnsi="Arial" w:cs="Arial"/>
              </w:rPr>
              <w:t>und</w:t>
            </w:r>
            <w:r w:rsidR="00843CAA" w:rsidRPr="00C13F6D">
              <w:rPr>
                <w:rFonts w:ascii="Arial" w:hAnsi="Arial" w:cs="Arial"/>
                <w:spacing w:val="2"/>
              </w:rPr>
              <w:t>er</w:t>
            </w:r>
            <w:r w:rsidR="00843CAA" w:rsidRPr="00C13F6D">
              <w:rPr>
                <w:rFonts w:ascii="Arial" w:hAnsi="Arial" w:cs="Arial"/>
                <w:spacing w:val="-5"/>
              </w:rPr>
              <w:t>g</w:t>
            </w:r>
            <w:r w:rsidR="00843CAA" w:rsidRPr="00C13F6D">
              <w:rPr>
                <w:rFonts w:ascii="Arial" w:hAnsi="Arial" w:cs="Arial"/>
              </w:rPr>
              <w:t>rad</w:t>
            </w:r>
            <w:r w:rsidR="00843CAA" w:rsidRPr="00C13F6D">
              <w:rPr>
                <w:rFonts w:ascii="Arial" w:hAnsi="Arial" w:cs="Arial"/>
                <w:spacing w:val="2"/>
              </w:rPr>
              <w:t>u</w:t>
            </w:r>
            <w:r w:rsidR="00843CAA" w:rsidRPr="00C13F6D">
              <w:rPr>
                <w:rFonts w:ascii="Arial" w:hAnsi="Arial" w:cs="Arial"/>
              </w:rPr>
              <w:t>a</w:t>
            </w:r>
            <w:r w:rsidR="00843CAA" w:rsidRPr="00C13F6D">
              <w:rPr>
                <w:rFonts w:ascii="Arial" w:hAnsi="Arial" w:cs="Arial"/>
                <w:spacing w:val="-2"/>
              </w:rPr>
              <w:t>t</w:t>
            </w:r>
            <w:r w:rsidR="00843CAA" w:rsidRPr="00C13F6D">
              <w:rPr>
                <w:rFonts w:ascii="Arial" w:hAnsi="Arial" w:cs="Arial"/>
              </w:rPr>
              <w:t>e</w:t>
            </w:r>
            <w:proofErr w:type="gramEnd"/>
            <w:r w:rsidR="00843CAA" w:rsidRPr="00C13F6D">
              <w:rPr>
                <w:rFonts w:ascii="Arial" w:hAnsi="Arial" w:cs="Arial"/>
                <w:spacing w:val="18"/>
              </w:rPr>
              <w:t xml:space="preserve"> </w:t>
            </w:r>
            <w:r w:rsidR="00843CAA" w:rsidRPr="00C13F6D">
              <w:rPr>
                <w:rFonts w:ascii="Arial" w:hAnsi="Arial" w:cs="Arial"/>
              </w:rPr>
              <w:t>students”</w:t>
            </w:r>
            <w:r w:rsidR="00843CAA" w:rsidRPr="00C13F6D">
              <w:rPr>
                <w:rFonts w:ascii="Arial" w:hAnsi="Arial" w:cs="Arial"/>
                <w:lang w:eastAsia="zh-CN"/>
              </w:rPr>
              <w:t xml:space="preserve"> has been revised to be “undergraduates”.</w:t>
            </w:r>
          </w:p>
          <w:p w14:paraId="6161D9EB" w14:textId="77777777" w:rsidR="00843CAA" w:rsidRPr="00C13F6D" w:rsidRDefault="00843CAA" w:rsidP="00843CAA">
            <w:pPr>
              <w:rPr>
                <w:rFonts w:ascii="Arial" w:hAnsi="Arial" w:cs="Arial"/>
                <w:lang w:eastAsia="zh-CN"/>
              </w:rPr>
            </w:pPr>
          </w:p>
          <w:p w14:paraId="01F1E59D" w14:textId="77777777" w:rsidR="00843CAA" w:rsidRPr="00C13F6D" w:rsidRDefault="00843CAA" w:rsidP="00843CAA">
            <w:pPr>
              <w:rPr>
                <w:rFonts w:ascii="Arial" w:hAnsi="Arial" w:cs="Arial"/>
                <w:lang w:eastAsia="zh-CN"/>
              </w:rPr>
            </w:pPr>
          </w:p>
          <w:p w14:paraId="38027853" w14:textId="77777777" w:rsidR="00843CAA" w:rsidRPr="00C13F6D" w:rsidRDefault="00843CAA" w:rsidP="00843CAA">
            <w:pPr>
              <w:rPr>
                <w:rFonts w:ascii="Arial" w:hAnsi="Arial" w:cs="Arial"/>
                <w:lang w:eastAsia="zh-CN"/>
              </w:rPr>
            </w:pPr>
          </w:p>
          <w:p w14:paraId="51CEDC26" w14:textId="77777777" w:rsidR="00843CAA" w:rsidRPr="00C13F6D" w:rsidRDefault="00843CAA" w:rsidP="00843CAA">
            <w:pPr>
              <w:rPr>
                <w:rFonts w:ascii="Arial" w:hAnsi="Arial" w:cs="Arial"/>
                <w:lang w:eastAsia="zh-CN"/>
              </w:rPr>
            </w:pPr>
          </w:p>
          <w:p w14:paraId="07E0800A" w14:textId="77777777" w:rsidR="00843CAA" w:rsidRPr="00C13F6D" w:rsidRDefault="008243B3" w:rsidP="00843CAA">
            <w:pPr>
              <w:rPr>
                <w:rFonts w:ascii="Arial" w:hAnsi="Arial" w:cs="Arial"/>
                <w:lang w:eastAsia="zh-CN"/>
              </w:rPr>
            </w:pPr>
            <w:r w:rsidRPr="00C13F6D">
              <w:rPr>
                <w:rFonts w:ascii="Arial" w:hAnsi="Arial" w:cs="Arial"/>
                <w:lang w:eastAsia="zh-CN"/>
              </w:rPr>
              <w:t xml:space="preserve">Thank you for your valuable comment. </w:t>
            </w:r>
            <w:r w:rsidR="00843CAA" w:rsidRPr="00C13F6D">
              <w:rPr>
                <w:rFonts w:ascii="Arial" w:hAnsi="Arial" w:cs="Arial"/>
                <w:lang w:eastAsia="zh-CN"/>
              </w:rPr>
              <w:t xml:space="preserve">Specific </w:t>
            </w:r>
            <w:r w:rsidR="00843CAA" w:rsidRPr="00C13F6D">
              <w:rPr>
                <w:rFonts w:ascii="Arial" w:hAnsi="Arial" w:cs="Arial"/>
              </w:rPr>
              <w:t>statist</w:t>
            </w:r>
            <w:r w:rsidR="00843CAA" w:rsidRPr="00C13F6D">
              <w:rPr>
                <w:rFonts w:ascii="Arial" w:hAnsi="Arial" w:cs="Arial"/>
                <w:spacing w:val="3"/>
              </w:rPr>
              <w:t>i</w:t>
            </w:r>
            <w:r w:rsidR="00843CAA" w:rsidRPr="00C13F6D">
              <w:rPr>
                <w:rFonts w:ascii="Arial" w:hAnsi="Arial" w:cs="Arial"/>
              </w:rPr>
              <w:t>c</w:t>
            </w:r>
            <w:r w:rsidR="00843CAA" w:rsidRPr="00C13F6D">
              <w:rPr>
                <w:rFonts w:ascii="Arial" w:hAnsi="Arial" w:cs="Arial"/>
                <w:spacing w:val="-3"/>
              </w:rPr>
              <w:t>a</w:t>
            </w:r>
            <w:r w:rsidR="00843CAA" w:rsidRPr="00C13F6D">
              <w:rPr>
                <w:rFonts w:ascii="Arial" w:hAnsi="Arial" w:cs="Arial"/>
              </w:rPr>
              <w:t>l results</w:t>
            </w:r>
            <w:r w:rsidR="00843CAA" w:rsidRPr="00C13F6D">
              <w:rPr>
                <w:rFonts w:ascii="Arial" w:hAnsi="Arial" w:cs="Arial"/>
                <w:lang w:eastAsia="zh-CN"/>
              </w:rPr>
              <w:t xml:space="preserve"> have been added.</w:t>
            </w:r>
          </w:p>
          <w:p w14:paraId="4A9CB821" w14:textId="77777777" w:rsidR="008243B3" w:rsidRPr="00C13F6D" w:rsidRDefault="008243B3" w:rsidP="00843CAA">
            <w:pPr>
              <w:rPr>
                <w:rFonts w:ascii="Arial" w:hAnsi="Arial" w:cs="Arial"/>
                <w:lang w:eastAsia="zh-CN"/>
              </w:rPr>
            </w:pPr>
          </w:p>
          <w:p w14:paraId="7950A22D" w14:textId="77777777" w:rsidR="00843CAA" w:rsidRPr="00C13F6D" w:rsidRDefault="00843CAA" w:rsidP="00843CAA">
            <w:pPr>
              <w:rPr>
                <w:rFonts w:ascii="Arial" w:hAnsi="Arial" w:cs="Arial"/>
                <w:lang w:eastAsia="zh-CN"/>
              </w:rPr>
            </w:pPr>
          </w:p>
          <w:p w14:paraId="256A9089" w14:textId="77777777" w:rsidR="00843CAA" w:rsidRPr="00C13F6D" w:rsidRDefault="008243B3" w:rsidP="008243B3">
            <w:pPr>
              <w:rPr>
                <w:rFonts w:ascii="Arial" w:hAnsi="Arial" w:cs="Arial"/>
                <w:lang w:eastAsia="zh-CN"/>
              </w:rPr>
            </w:pPr>
            <w:r w:rsidRPr="00C13F6D">
              <w:rPr>
                <w:rFonts w:ascii="Arial" w:hAnsi="Arial" w:cs="Arial"/>
                <w:lang w:eastAsia="zh-CN"/>
              </w:rPr>
              <w:t>Thank you for your valuable comment.</w:t>
            </w:r>
            <w:r w:rsidRPr="00C13F6D">
              <w:rPr>
                <w:rFonts w:ascii="Arial" w:hAnsi="Arial" w:cs="Arial"/>
                <w:spacing w:val="-3"/>
                <w:lang w:eastAsia="zh-CN"/>
              </w:rPr>
              <w:t xml:space="preserve"> </w:t>
            </w:r>
            <w:r w:rsidRPr="00C13F6D">
              <w:rPr>
                <w:rFonts w:ascii="Arial" w:hAnsi="Arial" w:cs="Arial"/>
              </w:rPr>
              <w:t>“</w:t>
            </w:r>
            <w:r w:rsidRPr="00C13F6D">
              <w:rPr>
                <w:rFonts w:ascii="Arial" w:hAnsi="Arial" w:cs="Arial"/>
                <w:spacing w:val="-3"/>
                <w:lang w:eastAsia="zh-CN"/>
              </w:rPr>
              <w:t>R</w:t>
            </w:r>
            <w:r w:rsidR="00843CAA" w:rsidRPr="00C13F6D">
              <w:rPr>
                <w:rFonts w:ascii="Arial" w:hAnsi="Arial" w:cs="Arial"/>
              </w:rPr>
              <w:t>esults</w:t>
            </w:r>
            <w:r w:rsidR="00843CAA" w:rsidRPr="00C13F6D">
              <w:rPr>
                <w:rFonts w:ascii="Arial" w:hAnsi="Arial" w:cs="Arial"/>
                <w:spacing w:val="3"/>
              </w:rPr>
              <w:t xml:space="preserve"> </w:t>
            </w:r>
            <w:r w:rsidR="00843CAA" w:rsidRPr="00C13F6D">
              <w:rPr>
                <w:rFonts w:ascii="Arial" w:hAnsi="Arial" w:cs="Arial"/>
              </w:rPr>
              <w:t>highl</w:t>
            </w:r>
            <w:r w:rsidR="00843CAA" w:rsidRPr="00C13F6D">
              <w:rPr>
                <w:rFonts w:ascii="Arial" w:hAnsi="Arial" w:cs="Arial"/>
                <w:spacing w:val="3"/>
              </w:rPr>
              <w:t>i</w:t>
            </w:r>
            <w:r w:rsidR="00843CAA" w:rsidRPr="00C13F6D">
              <w:rPr>
                <w:rFonts w:ascii="Arial" w:hAnsi="Arial" w:cs="Arial"/>
                <w:spacing w:val="-2"/>
              </w:rPr>
              <w:t>g</w:t>
            </w:r>
            <w:r w:rsidR="00843CAA" w:rsidRPr="00C13F6D">
              <w:rPr>
                <w:rFonts w:ascii="Arial" w:hAnsi="Arial" w:cs="Arial"/>
              </w:rPr>
              <w:t>ht”</w:t>
            </w:r>
            <w:r w:rsidR="00843CAA" w:rsidRPr="00C13F6D">
              <w:rPr>
                <w:rFonts w:ascii="Arial" w:hAnsi="Arial" w:cs="Arial"/>
                <w:lang w:eastAsia="zh-CN"/>
              </w:rPr>
              <w:t xml:space="preserve"> has been revised to </w:t>
            </w:r>
            <w:r w:rsidR="008F214A" w:rsidRPr="00C13F6D">
              <w:rPr>
                <w:rFonts w:ascii="Arial" w:hAnsi="Arial" w:cs="Arial"/>
              </w:rPr>
              <w:t>“the res</w:t>
            </w:r>
            <w:r w:rsidR="008F214A" w:rsidRPr="00C13F6D">
              <w:rPr>
                <w:rFonts w:ascii="Arial" w:hAnsi="Arial" w:cs="Arial"/>
                <w:spacing w:val="2"/>
              </w:rPr>
              <w:t>e</w:t>
            </w:r>
            <w:r w:rsidR="008F214A" w:rsidRPr="00C13F6D">
              <w:rPr>
                <w:rFonts w:ascii="Arial" w:hAnsi="Arial" w:cs="Arial"/>
              </w:rPr>
              <w:t>a</w:t>
            </w:r>
            <w:r w:rsidR="008F214A" w:rsidRPr="00C13F6D">
              <w:rPr>
                <w:rFonts w:ascii="Arial" w:hAnsi="Arial" w:cs="Arial"/>
                <w:spacing w:val="-3"/>
              </w:rPr>
              <w:t>r</w:t>
            </w:r>
            <w:r w:rsidR="008F214A" w:rsidRPr="00C13F6D">
              <w:rPr>
                <w:rFonts w:ascii="Arial" w:hAnsi="Arial" w:cs="Arial"/>
              </w:rPr>
              <w:t>ch</w:t>
            </w:r>
            <w:r w:rsidR="008F214A" w:rsidRPr="00C13F6D">
              <w:rPr>
                <w:rFonts w:ascii="Arial" w:hAnsi="Arial" w:cs="Arial"/>
                <w:spacing w:val="2"/>
              </w:rPr>
              <w:t xml:space="preserve"> </w:t>
            </w:r>
            <w:r w:rsidR="008F214A" w:rsidRPr="00C13F6D">
              <w:rPr>
                <w:rFonts w:ascii="Arial" w:hAnsi="Arial" w:cs="Arial"/>
              </w:rPr>
              <w:t>outc</w:t>
            </w:r>
            <w:r w:rsidR="008F214A" w:rsidRPr="00C13F6D">
              <w:rPr>
                <w:rFonts w:ascii="Arial" w:hAnsi="Arial" w:cs="Arial"/>
                <w:spacing w:val="-2"/>
              </w:rPr>
              <w:t>o</w:t>
            </w:r>
            <w:r w:rsidR="008F214A" w:rsidRPr="00C13F6D">
              <w:rPr>
                <w:rFonts w:ascii="Arial" w:hAnsi="Arial" w:cs="Arial"/>
                <w:spacing w:val="3"/>
              </w:rPr>
              <w:t>m</w:t>
            </w:r>
            <w:r w:rsidR="008F214A" w:rsidRPr="00C13F6D">
              <w:rPr>
                <w:rFonts w:ascii="Arial" w:hAnsi="Arial" w:cs="Arial"/>
              </w:rPr>
              <w:t>e</w:t>
            </w:r>
            <w:r w:rsidR="008F214A" w:rsidRPr="00C13F6D">
              <w:rPr>
                <w:rFonts w:ascii="Arial" w:hAnsi="Arial" w:cs="Arial"/>
                <w:spacing w:val="4"/>
              </w:rPr>
              <w:t xml:space="preserve"> </w:t>
            </w:r>
            <w:r w:rsidR="008F214A" w:rsidRPr="00C13F6D">
              <w:rPr>
                <w:rFonts w:ascii="Arial" w:hAnsi="Arial" w:cs="Arial"/>
              </w:rPr>
              <w:t>impl</w:t>
            </w:r>
            <w:r w:rsidR="008F214A" w:rsidRPr="00C13F6D">
              <w:rPr>
                <w:rFonts w:ascii="Arial" w:hAnsi="Arial" w:cs="Arial"/>
                <w:spacing w:val="3"/>
              </w:rPr>
              <w:t>i</w:t>
            </w:r>
            <w:r w:rsidR="008F214A" w:rsidRPr="00C13F6D">
              <w:rPr>
                <w:rFonts w:ascii="Arial" w:hAnsi="Arial" w:cs="Arial"/>
              </w:rPr>
              <w:t>e</w:t>
            </w:r>
            <w:r w:rsidR="008F214A" w:rsidRPr="00C13F6D">
              <w:rPr>
                <w:rFonts w:ascii="Arial" w:hAnsi="Arial" w:cs="Arial"/>
                <w:spacing w:val="-2"/>
              </w:rPr>
              <w:t>d</w:t>
            </w:r>
            <w:r w:rsidR="008F214A" w:rsidRPr="00C13F6D">
              <w:rPr>
                <w:rFonts w:ascii="Arial" w:hAnsi="Arial" w:cs="Arial"/>
              </w:rPr>
              <w:t>”</w:t>
            </w:r>
            <w:r w:rsidR="008F214A" w:rsidRPr="00C13F6D">
              <w:rPr>
                <w:rFonts w:ascii="Arial" w:hAnsi="Arial" w:cs="Arial"/>
                <w:lang w:eastAsia="zh-CN"/>
              </w:rPr>
              <w:t>.</w:t>
            </w:r>
          </w:p>
        </w:tc>
      </w:tr>
      <w:tr w:rsidR="00153511" w:rsidRPr="00C13F6D" w14:paraId="21218AF4" w14:textId="77777777">
        <w:trPr>
          <w:trHeight w:hRule="exact" w:val="2218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B2A47" w14:textId="77777777" w:rsidR="000F7506" w:rsidRPr="00C13F6D" w:rsidRDefault="00DB36B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10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3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  <w:w w:val="108"/>
              </w:rPr>
              <w:t>m</w:t>
            </w:r>
            <w:r w:rsidRPr="00C13F6D">
              <w:rPr>
                <w:rFonts w:ascii="Arial" w:hAnsi="Arial" w:cs="Arial"/>
                <w:spacing w:val="2"/>
                <w:w w:val="108"/>
              </w:rPr>
              <w:t>a</w:t>
            </w:r>
            <w:r w:rsidRPr="00C13F6D">
              <w:rPr>
                <w:rFonts w:ascii="Arial" w:hAnsi="Arial" w:cs="Arial"/>
                <w:spacing w:val="-1"/>
                <w:w w:val="108"/>
              </w:rPr>
              <w:t>n</w:t>
            </w:r>
            <w:r w:rsidRPr="00C13F6D">
              <w:rPr>
                <w:rFonts w:ascii="Arial" w:hAnsi="Arial" w:cs="Arial"/>
                <w:w w:val="108"/>
              </w:rPr>
              <w:t>us</w:t>
            </w:r>
            <w:r w:rsidRPr="00C13F6D">
              <w:rPr>
                <w:rFonts w:ascii="Arial" w:hAnsi="Arial" w:cs="Arial"/>
                <w:spacing w:val="1"/>
                <w:w w:val="108"/>
              </w:rPr>
              <w:t>cr</w:t>
            </w:r>
            <w:r w:rsidRPr="00C13F6D">
              <w:rPr>
                <w:rFonts w:ascii="Arial" w:hAnsi="Arial" w:cs="Arial"/>
                <w:spacing w:val="-1"/>
                <w:w w:val="108"/>
              </w:rPr>
              <w:t>i</w:t>
            </w:r>
            <w:r w:rsidRPr="00C13F6D">
              <w:rPr>
                <w:rFonts w:ascii="Arial" w:hAnsi="Arial" w:cs="Arial"/>
                <w:w w:val="108"/>
              </w:rPr>
              <w:t>pt</w:t>
            </w:r>
            <w:r w:rsidRPr="00C13F6D">
              <w:rPr>
                <w:rFonts w:ascii="Arial" w:hAnsi="Arial" w:cs="Arial"/>
                <w:spacing w:val="6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w w:val="99"/>
              </w:rPr>
              <w:t>s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spacing w:val="-1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99"/>
              </w:rPr>
              <w:t>f</w:t>
            </w:r>
            <w:r w:rsidRPr="00C13F6D">
              <w:rPr>
                <w:rFonts w:ascii="Arial" w:hAnsi="Arial" w:cs="Arial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112"/>
              </w:rPr>
              <w:t>a</w:t>
            </w:r>
            <w:r w:rsidRPr="00C13F6D">
              <w:rPr>
                <w:rFonts w:ascii="Arial" w:hAnsi="Arial" w:cs="Arial"/>
                <w:w w:val="99"/>
              </w:rPr>
              <w:t>lly,</w:t>
            </w:r>
          </w:p>
          <w:p w14:paraId="4FC1D8A8" w14:textId="77777777" w:rsidR="000F7506" w:rsidRPr="00C13F6D" w:rsidRDefault="00DB36BA">
            <w:pPr>
              <w:ind w:left="46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w w:val="109"/>
              </w:rPr>
              <w:t>c</w:t>
            </w:r>
            <w:r w:rsidRPr="00C13F6D">
              <w:rPr>
                <w:rFonts w:ascii="Arial" w:hAnsi="Arial" w:cs="Arial"/>
                <w:spacing w:val="2"/>
                <w:w w:val="109"/>
              </w:rPr>
              <w:t>o</w:t>
            </w:r>
            <w:r w:rsidRPr="00C13F6D">
              <w:rPr>
                <w:rFonts w:ascii="Arial" w:hAnsi="Arial" w:cs="Arial"/>
                <w:w w:val="109"/>
              </w:rPr>
              <w:t>rr</w:t>
            </w:r>
            <w:r w:rsidRPr="00C13F6D">
              <w:rPr>
                <w:rFonts w:ascii="Arial" w:hAnsi="Arial" w:cs="Arial"/>
                <w:spacing w:val="1"/>
                <w:w w:val="109"/>
              </w:rPr>
              <w:t>e</w:t>
            </w:r>
            <w:r w:rsidRPr="00C13F6D">
              <w:rPr>
                <w:rFonts w:ascii="Arial" w:hAnsi="Arial" w:cs="Arial"/>
                <w:w w:val="109"/>
              </w:rPr>
              <w:t>ct?</w:t>
            </w:r>
            <w:r w:rsidRPr="00C13F6D">
              <w:rPr>
                <w:rFonts w:ascii="Arial" w:hAnsi="Arial" w:cs="Arial"/>
                <w:spacing w:val="-1"/>
                <w:w w:val="109"/>
              </w:rPr>
              <w:t xml:space="preserve"> </w:t>
            </w:r>
            <w:r w:rsidRPr="00C13F6D">
              <w:rPr>
                <w:rFonts w:ascii="Arial" w:hAnsi="Arial" w:cs="Arial"/>
              </w:rPr>
              <w:t>Pl</w:t>
            </w:r>
            <w:r w:rsidRPr="00C13F6D">
              <w:rPr>
                <w:rFonts w:ascii="Arial" w:hAnsi="Arial" w:cs="Arial"/>
                <w:spacing w:val="1"/>
              </w:rPr>
              <w:t>e</w:t>
            </w:r>
            <w:r w:rsidRPr="00C13F6D">
              <w:rPr>
                <w:rFonts w:ascii="Arial" w:hAnsi="Arial" w:cs="Arial"/>
              </w:rPr>
              <w:t>ase</w:t>
            </w:r>
            <w:r w:rsidRPr="00C13F6D">
              <w:rPr>
                <w:rFonts w:ascii="Arial" w:hAnsi="Arial" w:cs="Arial"/>
                <w:spacing w:val="17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  <w:w w:val="107"/>
              </w:rPr>
              <w:t>w</w:t>
            </w:r>
            <w:r w:rsidRPr="00C13F6D">
              <w:rPr>
                <w:rFonts w:ascii="Arial" w:hAnsi="Arial" w:cs="Arial"/>
                <w:w w:val="107"/>
              </w:rPr>
              <w:t>ri</w:t>
            </w:r>
            <w:r w:rsidRPr="00C13F6D">
              <w:rPr>
                <w:rFonts w:ascii="Arial" w:hAnsi="Arial" w:cs="Arial"/>
                <w:spacing w:val="1"/>
                <w:w w:val="107"/>
              </w:rPr>
              <w:t>t</w:t>
            </w:r>
            <w:r w:rsidRPr="00C13F6D">
              <w:rPr>
                <w:rFonts w:ascii="Arial" w:hAnsi="Arial" w:cs="Arial"/>
                <w:w w:val="107"/>
              </w:rPr>
              <w:t>e</w:t>
            </w:r>
            <w:r w:rsidRPr="00C13F6D">
              <w:rPr>
                <w:rFonts w:ascii="Arial" w:hAnsi="Arial" w:cs="Arial"/>
                <w:spacing w:val="-3"/>
                <w:w w:val="107"/>
              </w:rPr>
              <w:t xml:space="preserve"> </w:t>
            </w:r>
            <w:r w:rsidRPr="00C13F6D">
              <w:rPr>
                <w:rFonts w:ascii="Arial" w:hAnsi="Arial" w:cs="Arial"/>
                <w:w w:val="110"/>
              </w:rPr>
              <w:t>h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w w:val="99"/>
              </w:rPr>
              <w:t>e.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19054" w14:textId="77777777" w:rsidR="000F7506" w:rsidRPr="00C13F6D" w:rsidRDefault="00DB36BA">
            <w:pPr>
              <w:spacing w:line="260" w:lineRule="exact"/>
              <w:ind w:left="102" w:right="62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-1"/>
              </w:rPr>
              <w:t>F</w:t>
            </w:r>
            <w:r w:rsidRPr="00C13F6D">
              <w:rPr>
                <w:rFonts w:ascii="Arial" w:hAnsi="Arial" w:cs="Arial"/>
              </w:rPr>
              <w:t>rom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  <w:spacing w:val="3"/>
              </w:rPr>
              <w:t>m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p</w:t>
            </w:r>
            <w:r w:rsidRPr="00C13F6D">
              <w:rPr>
                <w:rFonts w:ascii="Arial" w:hAnsi="Arial" w:cs="Arial"/>
              </w:rPr>
              <w:t>er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p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ctives,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ma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uscript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is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scientifi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>al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d</w:t>
            </w:r>
          </w:p>
          <w:p w14:paraId="032AC48E" w14:textId="77777777" w:rsidR="000F7506" w:rsidRPr="00C13F6D" w:rsidRDefault="00DB36BA">
            <w:pPr>
              <w:ind w:left="102" w:right="55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methodolo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ical</w:t>
            </w:r>
            <w:r w:rsidRPr="00C13F6D">
              <w:rPr>
                <w:rFonts w:ascii="Arial" w:hAnsi="Arial" w:cs="Arial"/>
                <w:spacing w:val="6"/>
              </w:rPr>
              <w:t>l</w:t>
            </w:r>
            <w:r w:rsidRPr="00C13F6D">
              <w:rPr>
                <w:rFonts w:ascii="Arial" w:hAnsi="Arial" w:cs="Arial"/>
              </w:rPr>
              <w:t>y corr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t,</w:t>
            </w:r>
            <w:r w:rsidRPr="00C13F6D">
              <w:rPr>
                <w:rFonts w:ascii="Arial" w:hAnsi="Arial" w:cs="Arial"/>
                <w:spacing w:val="7"/>
              </w:rPr>
              <w:t xml:space="preserve"> </w:t>
            </w:r>
            <w:r w:rsidRPr="00C13F6D">
              <w:rPr>
                <w:rFonts w:ascii="Arial" w:hAnsi="Arial" w:cs="Arial"/>
              </w:rPr>
              <w:t>its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stren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ths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>lies</w:t>
            </w:r>
            <w:proofErr w:type="gramEnd"/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in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its</w:t>
            </w:r>
            <w:r w:rsidRPr="00C13F6D">
              <w:rPr>
                <w:rFonts w:ascii="Arial" w:hAnsi="Arial" w:cs="Arial"/>
                <w:spacing w:val="7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v</w:t>
            </w:r>
            <w:r w:rsidRPr="00C13F6D">
              <w:rPr>
                <w:rFonts w:ascii="Arial" w:hAnsi="Arial" w:cs="Arial"/>
              </w:rPr>
              <w:t>alidated instruments,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proofErr w:type="spellStart"/>
            <w:r w:rsidRPr="00C13F6D">
              <w:rPr>
                <w:rFonts w:ascii="Arial" w:hAnsi="Arial" w:cs="Arial"/>
              </w:rPr>
              <w:t>roburst</w:t>
            </w:r>
            <w:proofErr w:type="spellEnd"/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st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tist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ana</w:t>
            </w:r>
            <w:r w:rsidRPr="00C13F6D">
              <w:rPr>
                <w:rFonts w:ascii="Arial" w:hAnsi="Arial" w:cs="Arial"/>
                <w:spacing w:val="6"/>
              </w:rPr>
              <w:t>l</w:t>
            </w:r>
            <w:r w:rsidRPr="00C13F6D">
              <w:rPr>
                <w:rFonts w:ascii="Arial" w:hAnsi="Arial" w:cs="Arial"/>
                <w:spacing w:val="-7"/>
              </w:rPr>
              <w:t>y</w:t>
            </w:r>
            <w:r w:rsidRPr="00C13F6D">
              <w:rPr>
                <w:rFonts w:ascii="Arial" w:hAnsi="Arial" w:cs="Arial"/>
              </w:rPr>
              <w:t>sis</w:t>
            </w:r>
            <w:r w:rsidRPr="00C13F6D">
              <w:rPr>
                <w:rFonts w:ascii="Arial" w:hAnsi="Arial" w:cs="Arial"/>
                <w:spacing w:val="6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(m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an and standa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d deviation),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and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I</w:t>
            </w:r>
            <w:r w:rsidRPr="00C13F6D">
              <w:rPr>
                <w:rFonts w:ascii="Arial" w:hAnsi="Arial" w:cs="Arial"/>
              </w:rPr>
              <w:t>P theo</w:t>
            </w:r>
            <w:r w:rsidRPr="00C13F6D">
              <w:rPr>
                <w:rFonts w:ascii="Arial" w:hAnsi="Arial" w:cs="Arial"/>
                <w:spacing w:val="4"/>
              </w:rPr>
              <w:t>r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</w:rPr>
              <w:t>.</w:t>
            </w:r>
          </w:p>
          <w:p w14:paraId="1AC32D7E" w14:textId="77777777" w:rsidR="000F7506" w:rsidRPr="00C13F6D" w:rsidRDefault="000F7506">
            <w:pPr>
              <w:spacing w:before="16" w:line="260" w:lineRule="exact"/>
              <w:rPr>
                <w:rFonts w:ascii="Arial" w:hAnsi="Arial" w:cs="Arial"/>
              </w:rPr>
            </w:pPr>
          </w:p>
          <w:p w14:paraId="4CB4ED34" w14:textId="77777777" w:rsidR="000F7506" w:rsidRPr="00C13F6D" w:rsidRDefault="00DB36BA">
            <w:pPr>
              <w:ind w:left="102" w:right="53"/>
              <w:jc w:val="both"/>
              <w:rPr>
                <w:rFonts w:ascii="Arial" w:hAnsi="Arial" w:cs="Arial"/>
              </w:rPr>
            </w:pPr>
            <w:proofErr w:type="gramStart"/>
            <w:r w:rsidRPr="00C13F6D">
              <w:rPr>
                <w:rFonts w:ascii="Arial" w:hAnsi="Arial" w:cs="Arial"/>
              </w:rPr>
              <w:t>The  l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2"/>
              </w:rPr>
              <w:t>m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ons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>of  the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4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>manuscr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 xml:space="preserve">pt 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es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 xml:space="preserve">in 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its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2"/>
              </w:rPr>
              <w:t>ng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e province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</w:rPr>
              <w:t>sampli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</w:rPr>
              <w:t>g of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on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y 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universities,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and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li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 xml:space="preserve">nce on </w:t>
            </w:r>
            <w:proofErr w:type="gramStart"/>
            <w:r w:rsidRPr="00C13F6D">
              <w:rPr>
                <w:rFonts w:ascii="Arial" w:hAnsi="Arial" w:cs="Arial"/>
              </w:rPr>
              <w:t>students</w:t>
            </w:r>
            <w:proofErr w:type="gramEnd"/>
            <w:r w:rsidRPr="00C13F6D">
              <w:rPr>
                <w:rFonts w:ascii="Arial" w:hAnsi="Arial" w:cs="Arial"/>
              </w:rPr>
              <w:t xml:space="preserve"> per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 xml:space="preserve">eption 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n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</w:rPr>
              <w:t>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FCB7BC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</w:tr>
      <w:tr w:rsidR="00153511" w:rsidRPr="00C13F6D" w14:paraId="17D828A4" w14:textId="77777777">
        <w:trPr>
          <w:trHeight w:hRule="exact" w:val="931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C7C73" w14:textId="77777777" w:rsidR="000F7506" w:rsidRPr="00C13F6D" w:rsidRDefault="00DB36BA">
            <w:pPr>
              <w:ind w:left="462" w:right="423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w w:val="106"/>
              </w:rPr>
              <w:t>A</w:t>
            </w:r>
            <w:r w:rsidRPr="00C13F6D">
              <w:rPr>
                <w:rFonts w:ascii="Arial" w:hAnsi="Arial" w:cs="Arial"/>
                <w:spacing w:val="1"/>
                <w:w w:val="106"/>
              </w:rPr>
              <w:t>r</w:t>
            </w:r>
            <w:r w:rsidRPr="00C13F6D">
              <w:rPr>
                <w:rFonts w:ascii="Arial" w:hAnsi="Arial" w:cs="Arial"/>
                <w:w w:val="106"/>
              </w:rPr>
              <w:t>e</w:t>
            </w:r>
            <w:r w:rsidRPr="00C13F6D">
              <w:rPr>
                <w:rFonts w:ascii="Arial" w:hAnsi="Arial" w:cs="Arial"/>
                <w:spacing w:val="-2"/>
                <w:w w:val="106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99"/>
              </w:rPr>
              <w:t>fe</w:t>
            </w:r>
            <w:r w:rsidRPr="00C13F6D">
              <w:rPr>
                <w:rFonts w:ascii="Arial" w:hAnsi="Arial" w:cs="Arial"/>
                <w:spacing w:val="1"/>
                <w:w w:val="132"/>
              </w:rPr>
              <w:t>r</w:t>
            </w:r>
            <w:r w:rsidRPr="00C13F6D">
              <w:rPr>
                <w:rFonts w:ascii="Arial" w:hAnsi="Arial" w:cs="Arial"/>
                <w:w w:val="99"/>
              </w:rPr>
              <w:t>e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99"/>
              </w:rPr>
              <w:t>es</w:t>
            </w:r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  <w:w w:val="99"/>
              </w:rPr>
              <w:t>s</w:t>
            </w:r>
            <w:r w:rsidRPr="00C13F6D">
              <w:rPr>
                <w:rFonts w:ascii="Arial" w:hAnsi="Arial" w:cs="Arial"/>
                <w:spacing w:val="-1"/>
                <w:w w:val="110"/>
              </w:rPr>
              <w:t>u</w:t>
            </w:r>
            <w:r w:rsidRPr="00C13F6D">
              <w:rPr>
                <w:rFonts w:ascii="Arial" w:hAnsi="Arial" w:cs="Arial"/>
                <w:spacing w:val="1"/>
                <w:w w:val="99"/>
              </w:rPr>
              <w:t>ff</w:t>
            </w:r>
            <w:r w:rsidRPr="00C13F6D">
              <w:rPr>
                <w:rFonts w:ascii="Arial" w:hAnsi="Arial" w:cs="Arial"/>
                <w:spacing w:val="-1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99"/>
              </w:rPr>
              <w:t>ie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w w:val="119"/>
              </w:rPr>
              <w:t xml:space="preserve">t 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30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108"/>
              </w:rPr>
              <w:t>r</w:t>
            </w:r>
            <w:r w:rsidRPr="00C13F6D">
              <w:rPr>
                <w:rFonts w:ascii="Arial" w:hAnsi="Arial" w:cs="Arial"/>
                <w:w w:val="108"/>
              </w:rPr>
              <w:t>e</w:t>
            </w:r>
            <w:r w:rsidRPr="00C13F6D">
              <w:rPr>
                <w:rFonts w:ascii="Arial" w:hAnsi="Arial" w:cs="Arial"/>
                <w:spacing w:val="1"/>
                <w:w w:val="108"/>
              </w:rPr>
              <w:t>c</w:t>
            </w:r>
            <w:r w:rsidRPr="00C13F6D">
              <w:rPr>
                <w:rFonts w:ascii="Arial" w:hAnsi="Arial" w:cs="Arial"/>
                <w:w w:val="108"/>
              </w:rPr>
              <w:t>e</w:t>
            </w:r>
            <w:r w:rsidRPr="00C13F6D">
              <w:rPr>
                <w:rFonts w:ascii="Arial" w:hAnsi="Arial" w:cs="Arial"/>
                <w:spacing w:val="-1"/>
                <w:w w:val="108"/>
              </w:rPr>
              <w:t>n</w:t>
            </w:r>
            <w:r w:rsidRPr="00C13F6D">
              <w:rPr>
                <w:rFonts w:ascii="Arial" w:hAnsi="Arial" w:cs="Arial"/>
                <w:spacing w:val="1"/>
                <w:w w:val="108"/>
              </w:rPr>
              <w:t>t</w:t>
            </w:r>
            <w:r w:rsidRPr="00C13F6D">
              <w:rPr>
                <w:rFonts w:ascii="Arial" w:hAnsi="Arial" w:cs="Arial"/>
                <w:w w:val="108"/>
              </w:rPr>
              <w:t>?</w:t>
            </w:r>
            <w:r w:rsidRPr="00C13F6D">
              <w:rPr>
                <w:rFonts w:ascii="Arial" w:hAnsi="Arial" w:cs="Arial"/>
                <w:spacing w:val="2"/>
                <w:w w:val="108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11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y</w:t>
            </w:r>
            <w:r w:rsidRPr="00C13F6D">
              <w:rPr>
                <w:rFonts w:ascii="Arial" w:hAnsi="Arial" w:cs="Arial"/>
              </w:rPr>
              <w:t>ou</w:t>
            </w:r>
            <w:r w:rsidRPr="00C13F6D">
              <w:rPr>
                <w:rFonts w:ascii="Arial" w:hAnsi="Arial" w:cs="Arial"/>
                <w:spacing w:val="8"/>
              </w:rPr>
              <w:t xml:space="preserve"> </w:t>
            </w:r>
            <w:r w:rsidRPr="00C13F6D">
              <w:rPr>
                <w:rFonts w:ascii="Arial" w:hAnsi="Arial" w:cs="Arial"/>
                <w:w w:val="110"/>
              </w:rPr>
              <w:t>h</w:t>
            </w:r>
            <w:r w:rsidRPr="00C13F6D">
              <w:rPr>
                <w:rFonts w:ascii="Arial" w:hAnsi="Arial" w:cs="Arial"/>
                <w:spacing w:val="2"/>
                <w:w w:val="112"/>
              </w:rPr>
              <w:t>a</w:t>
            </w:r>
            <w:r w:rsidRPr="00C13F6D">
              <w:rPr>
                <w:rFonts w:ascii="Arial" w:hAnsi="Arial" w:cs="Arial"/>
                <w:w w:val="99"/>
              </w:rPr>
              <w:t xml:space="preserve">ve 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u</w:t>
            </w:r>
            <w:r w:rsidRPr="00C13F6D">
              <w:rPr>
                <w:rFonts w:ascii="Arial" w:hAnsi="Arial" w:cs="Arial"/>
                <w:spacing w:val="2"/>
              </w:rPr>
              <w:t>g</w:t>
            </w:r>
            <w:r w:rsidRPr="00C13F6D">
              <w:rPr>
                <w:rFonts w:ascii="Arial" w:hAnsi="Arial" w:cs="Arial"/>
              </w:rPr>
              <w:t>g</w:t>
            </w:r>
            <w:r w:rsidRPr="00C13F6D">
              <w:rPr>
                <w:rFonts w:ascii="Arial" w:hAnsi="Arial" w:cs="Arial"/>
                <w:spacing w:val="1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ions</w:t>
            </w:r>
            <w:r w:rsidRPr="00C13F6D">
              <w:rPr>
                <w:rFonts w:ascii="Arial" w:hAnsi="Arial" w:cs="Arial"/>
                <w:spacing w:val="24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 xml:space="preserve">f </w:t>
            </w:r>
            <w:r w:rsidRPr="00C13F6D">
              <w:rPr>
                <w:rFonts w:ascii="Arial" w:hAnsi="Arial" w:cs="Arial"/>
                <w:w w:val="112"/>
              </w:rPr>
              <w:t>a</w:t>
            </w:r>
            <w:r w:rsidRPr="00C13F6D">
              <w:rPr>
                <w:rFonts w:ascii="Arial" w:hAnsi="Arial" w:cs="Arial"/>
                <w:spacing w:val="-1"/>
                <w:w w:val="110"/>
              </w:rPr>
              <w:t>d</w:t>
            </w:r>
            <w:r w:rsidRPr="00C13F6D">
              <w:rPr>
                <w:rFonts w:ascii="Arial" w:hAnsi="Arial" w:cs="Arial"/>
                <w:w w:val="110"/>
              </w:rPr>
              <w:t>d</w:t>
            </w:r>
            <w:r w:rsidRPr="00C13F6D">
              <w:rPr>
                <w:rFonts w:ascii="Arial" w:hAnsi="Arial" w:cs="Arial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spacing w:val="-1"/>
                <w:w w:val="99"/>
              </w:rPr>
              <w:t>i</w:t>
            </w:r>
            <w:r w:rsidRPr="00C13F6D">
              <w:rPr>
                <w:rFonts w:ascii="Arial" w:hAnsi="Arial" w:cs="Arial"/>
                <w:spacing w:val="2"/>
                <w:w w:val="99"/>
              </w:rPr>
              <w:t>o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spacing w:val="2"/>
                <w:w w:val="112"/>
              </w:rPr>
              <w:t>a</w:t>
            </w:r>
            <w:r w:rsidRPr="00C13F6D">
              <w:rPr>
                <w:rFonts w:ascii="Arial" w:hAnsi="Arial" w:cs="Arial"/>
                <w:w w:val="99"/>
              </w:rPr>
              <w:t>l</w:t>
            </w:r>
          </w:p>
          <w:p w14:paraId="0B9EF809" w14:textId="77777777" w:rsidR="000F7506" w:rsidRPr="00C13F6D" w:rsidRDefault="00DB36BA">
            <w:pPr>
              <w:ind w:left="46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99"/>
              </w:rPr>
              <w:t>f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w w:val="99"/>
              </w:rPr>
              <w:t>e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99"/>
              </w:rPr>
              <w:t>e</w:t>
            </w:r>
            <w:r w:rsidRPr="00C13F6D">
              <w:rPr>
                <w:rFonts w:ascii="Arial" w:hAnsi="Arial" w:cs="Arial"/>
                <w:spacing w:val="-2"/>
                <w:w w:val="99"/>
              </w:rPr>
              <w:t>s</w:t>
            </w:r>
            <w:r w:rsidRPr="00C13F6D">
              <w:rPr>
                <w:rFonts w:ascii="Arial" w:hAnsi="Arial" w:cs="Arial"/>
                <w:w w:val="99"/>
              </w:rPr>
              <w:t>,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  <w:spacing w:val="-1"/>
              </w:rPr>
              <w:t>p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1"/>
              </w:rPr>
              <w:t>e</w:t>
            </w:r>
            <w:r w:rsidRPr="00C13F6D">
              <w:rPr>
                <w:rFonts w:ascii="Arial" w:hAnsi="Arial" w:cs="Arial"/>
              </w:rPr>
              <w:t>ase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</w:rPr>
              <w:t>m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1"/>
              </w:rPr>
              <w:t>n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ion</w:t>
            </w:r>
            <w:r w:rsidRPr="00C13F6D">
              <w:rPr>
                <w:rFonts w:ascii="Arial" w:hAnsi="Arial" w:cs="Arial"/>
                <w:spacing w:val="39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w w:val="110"/>
              </w:rPr>
              <w:t>h</w:t>
            </w:r>
            <w:r w:rsidRPr="00C13F6D">
              <w:rPr>
                <w:rFonts w:ascii="Arial" w:hAnsi="Arial" w:cs="Arial"/>
                <w:spacing w:val="3"/>
                <w:w w:val="99"/>
              </w:rPr>
              <w:t>e</w:t>
            </w:r>
            <w:r w:rsidRPr="00C13F6D">
              <w:rPr>
                <w:rFonts w:ascii="Arial" w:hAnsi="Arial" w:cs="Arial"/>
                <w:w w:val="106"/>
              </w:rPr>
              <w:t>m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9E23D8" w14:textId="77777777" w:rsidR="000F7506" w:rsidRPr="00C13F6D" w:rsidRDefault="00DB36BA">
            <w:pPr>
              <w:spacing w:line="260" w:lineRule="exact"/>
              <w:ind w:left="102"/>
              <w:rPr>
                <w:rFonts w:ascii="Arial" w:hAnsi="Arial" w:cs="Arial"/>
              </w:rPr>
            </w:pPr>
            <w:proofErr w:type="gramStart"/>
            <w:r w:rsidRPr="00C13F6D">
              <w:rPr>
                <w:rFonts w:ascii="Arial" w:hAnsi="Arial" w:cs="Arial"/>
              </w:rPr>
              <w:t xml:space="preserve">The 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references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7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 xml:space="preserve">e </w:t>
            </w:r>
            <w:r w:rsidRPr="00C13F6D">
              <w:rPr>
                <w:rFonts w:ascii="Arial" w:hAnsi="Arial" w:cs="Arial"/>
                <w:spacing w:val="8"/>
              </w:rPr>
              <w:t xml:space="preserve"> </w:t>
            </w:r>
            <w:r w:rsidRPr="00C13F6D">
              <w:rPr>
                <w:rFonts w:ascii="Arial" w:hAnsi="Arial" w:cs="Arial"/>
              </w:rPr>
              <w:t>su</w:t>
            </w:r>
            <w:r w:rsidRPr="00C13F6D">
              <w:rPr>
                <w:rFonts w:ascii="Arial" w:hAnsi="Arial" w:cs="Arial"/>
                <w:spacing w:val="2"/>
              </w:rPr>
              <w:t>ff</w:t>
            </w:r>
            <w:r w:rsidRPr="00C13F6D">
              <w:rPr>
                <w:rFonts w:ascii="Arial" w:hAnsi="Arial" w:cs="Arial"/>
              </w:rPr>
              <w:t>ic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ent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8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 xml:space="preserve">and </w:t>
            </w:r>
            <w:r w:rsidRPr="00C13F6D">
              <w:rPr>
                <w:rFonts w:ascii="Arial" w:hAnsi="Arial" w:cs="Arial"/>
                <w:spacing w:val="7"/>
              </w:rPr>
              <w:t xml:space="preserve"> 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ce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 xml:space="preserve">t, </w:t>
            </w:r>
            <w:r w:rsidRPr="00C13F6D">
              <w:rPr>
                <w:rFonts w:ascii="Arial" w:hAnsi="Arial" w:cs="Arial"/>
                <w:spacing w:val="7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he</w:t>
            </w:r>
            <w:r w:rsidRPr="00C13F6D">
              <w:rPr>
                <w:rFonts w:ascii="Arial" w:hAnsi="Arial" w:cs="Arial"/>
              </w:rPr>
              <w:t>y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 xml:space="preserve">cover </w:t>
            </w:r>
            <w:r w:rsidRPr="00C13F6D">
              <w:rPr>
                <w:rFonts w:ascii="Arial" w:hAnsi="Arial" w:cs="Arial"/>
                <w:spacing w:val="4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proofErr w:type="gramEnd"/>
          </w:p>
          <w:p w14:paraId="09D2069D" w14:textId="77777777" w:rsidR="000F7506" w:rsidRPr="00C13F6D" w:rsidRDefault="00DB36BA">
            <w:pPr>
              <w:ind w:left="102" w:right="56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blend</w:t>
            </w:r>
            <w:r w:rsidRPr="00C13F6D">
              <w:rPr>
                <w:rFonts w:ascii="Arial" w:hAnsi="Arial" w:cs="Arial"/>
                <w:spacing w:val="19"/>
              </w:rPr>
              <w:t xml:space="preserve"> </w:t>
            </w:r>
            <w:r w:rsidRPr="00C13F6D">
              <w:rPr>
                <w:rFonts w:ascii="Arial" w:hAnsi="Arial" w:cs="Arial"/>
              </w:rPr>
              <w:t>of</w:t>
            </w:r>
            <w:r w:rsidRPr="00C13F6D">
              <w:rPr>
                <w:rFonts w:ascii="Arial" w:hAnsi="Arial" w:cs="Arial"/>
                <w:spacing w:val="17"/>
              </w:rPr>
              <w:t xml:space="preserve"> 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cal</w:t>
            </w:r>
            <w:r w:rsidRPr="00C13F6D">
              <w:rPr>
                <w:rFonts w:ascii="Arial" w:hAnsi="Arial" w:cs="Arial"/>
                <w:spacing w:val="20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24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lob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20"/>
              </w:rPr>
              <w:t xml:space="preserve"> </w:t>
            </w:r>
            <w:r w:rsidRPr="00C13F6D">
              <w:rPr>
                <w:rFonts w:ascii="Arial" w:hAnsi="Arial" w:cs="Arial"/>
              </w:rPr>
              <w:t>authors</w:t>
            </w:r>
            <w:r w:rsidRPr="00C13F6D">
              <w:rPr>
                <w:rFonts w:ascii="Arial" w:hAnsi="Arial" w:cs="Arial"/>
                <w:spacing w:val="19"/>
              </w:rPr>
              <w:t xml:space="preserve"> </w:t>
            </w:r>
            <w:r w:rsidRPr="00C13F6D">
              <w:rPr>
                <w:rFonts w:ascii="Arial" w:hAnsi="Arial" w:cs="Arial"/>
              </w:rPr>
              <w:t>con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nt</w:t>
            </w:r>
            <w:r w:rsidRPr="00C13F6D">
              <w:rPr>
                <w:rFonts w:ascii="Arial" w:hAnsi="Arial" w:cs="Arial"/>
                <w:spacing w:val="22"/>
              </w:rPr>
              <w:t xml:space="preserve"> </w:t>
            </w:r>
            <w:r w:rsidRPr="00C13F6D">
              <w:rPr>
                <w:rFonts w:ascii="Arial" w:hAnsi="Arial" w:cs="Arial"/>
              </w:rPr>
              <w:t>w</w:t>
            </w:r>
            <w:r w:rsidRPr="00C13F6D">
              <w:rPr>
                <w:rFonts w:ascii="Arial" w:hAnsi="Arial" w:cs="Arial"/>
                <w:spacing w:val="-2"/>
              </w:rPr>
              <w:t>h</w:t>
            </w:r>
            <w:r w:rsidRPr="00C13F6D">
              <w:rPr>
                <w:rFonts w:ascii="Arial" w:hAnsi="Arial" w:cs="Arial"/>
              </w:rPr>
              <w:t>ich</w:t>
            </w:r>
            <w:r w:rsidRPr="00C13F6D">
              <w:rPr>
                <w:rFonts w:ascii="Arial" w:hAnsi="Arial" w:cs="Arial"/>
                <w:spacing w:val="24"/>
              </w:rPr>
              <w:t xml:space="preserve"> </w:t>
            </w:r>
            <w:r w:rsidRPr="00C13F6D">
              <w:rPr>
                <w:rFonts w:ascii="Arial" w:hAnsi="Arial" w:cs="Arial"/>
              </w:rPr>
              <w:t>makes</w:t>
            </w:r>
            <w:r w:rsidRPr="00C13F6D">
              <w:rPr>
                <w:rFonts w:ascii="Arial" w:hAnsi="Arial" w:cs="Arial"/>
                <w:spacing w:val="17"/>
              </w:rPr>
              <w:t xml:space="preserve"> </w:t>
            </w:r>
            <w:r w:rsidRPr="00C13F6D">
              <w:rPr>
                <w:rFonts w:ascii="Arial" w:hAnsi="Arial" w:cs="Arial"/>
              </w:rPr>
              <w:t>it to be r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v</w:t>
            </w:r>
            <w:r w:rsidRPr="00C13F6D">
              <w:rPr>
                <w:rFonts w:ascii="Arial" w:hAnsi="Arial" w:cs="Arial"/>
              </w:rPr>
              <w:t>ant.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4734D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</w:tr>
    </w:tbl>
    <w:p w14:paraId="5A9BE2FC" w14:textId="77777777" w:rsidR="000F7506" w:rsidRPr="00C13F6D" w:rsidRDefault="000F7506">
      <w:pPr>
        <w:rPr>
          <w:rFonts w:ascii="Arial" w:hAnsi="Arial" w:cs="Arial"/>
        </w:rPr>
        <w:sectPr w:rsidR="000F7506" w:rsidRPr="00C13F6D">
          <w:pgSz w:w="15840" w:h="12240" w:orient="landscape"/>
          <w:pgMar w:top="1120" w:right="1220" w:bottom="280" w:left="1220" w:header="720" w:footer="720" w:gutter="0"/>
          <w:cols w:space="720"/>
        </w:sectPr>
      </w:pPr>
    </w:p>
    <w:p w14:paraId="295FBB5C" w14:textId="77777777" w:rsidR="000F7506" w:rsidRPr="00C13F6D" w:rsidRDefault="000F7506">
      <w:pPr>
        <w:spacing w:before="5" w:line="100" w:lineRule="exact"/>
        <w:rPr>
          <w:rFonts w:ascii="Arial" w:hAnsi="Arial" w:cs="Arial"/>
        </w:rPr>
      </w:pPr>
    </w:p>
    <w:p w14:paraId="58A37BC8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12D08CD0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p w14:paraId="65B6C347" w14:textId="77777777" w:rsidR="000F7506" w:rsidRPr="00C13F6D" w:rsidRDefault="000F7506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4"/>
        <w:gridCol w:w="5830"/>
        <w:gridCol w:w="4013"/>
      </w:tblGrid>
      <w:tr w:rsidR="00153511" w:rsidRPr="00C13F6D" w14:paraId="5F209273" w14:textId="77777777">
        <w:trPr>
          <w:trHeight w:hRule="exact" w:val="713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E7215" w14:textId="77777777" w:rsidR="000F7506" w:rsidRPr="00C13F6D" w:rsidRDefault="00DB36BA">
            <w:pPr>
              <w:spacing w:line="220" w:lineRule="exact"/>
              <w:ind w:left="46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in</w:t>
            </w:r>
            <w:r w:rsidRPr="00C13F6D">
              <w:rPr>
                <w:rFonts w:ascii="Arial" w:hAnsi="Arial" w:cs="Arial"/>
                <w:spacing w:val="8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he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99"/>
              </w:rPr>
              <w:t>vi</w:t>
            </w:r>
            <w:r w:rsidRPr="00C13F6D">
              <w:rPr>
                <w:rFonts w:ascii="Arial" w:hAnsi="Arial" w:cs="Arial"/>
                <w:spacing w:val="1"/>
                <w:w w:val="99"/>
              </w:rPr>
              <w:t>e</w:t>
            </w:r>
            <w:r w:rsidRPr="00C13F6D">
              <w:rPr>
                <w:rFonts w:ascii="Arial" w:hAnsi="Arial" w:cs="Arial"/>
                <w:w w:val="99"/>
              </w:rPr>
              <w:t>w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99"/>
              </w:rPr>
              <w:t>f</w:t>
            </w:r>
            <w:r w:rsidRPr="00C13F6D">
              <w:rPr>
                <w:rFonts w:ascii="Arial" w:hAnsi="Arial" w:cs="Arial"/>
                <w:spacing w:val="-2"/>
                <w:w w:val="99"/>
              </w:rPr>
              <w:t>o</w:t>
            </w:r>
            <w:r w:rsidRPr="00C13F6D">
              <w:rPr>
                <w:rFonts w:ascii="Arial" w:hAnsi="Arial" w:cs="Arial"/>
                <w:spacing w:val="3"/>
                <w:w w:val="132"/>
              </w:rPr>
              <w:t>r</w:t>
            </w:r>
            <w:r w:rsidRPr="00C13F6D">
              <w:rPr>
                <w:rFonts w:ascii="Arial" w:hAnsi="Arial" w:cs="Arial"/>
                <w:spacing w:val="-7"/>
                <w:w w:val="106"/>
              </w:rPr>
              <w:t>m</w:t>
            </w:r>
            <w:r w:rsidRPr="00C13F6D">
              <w:rPr>
                <w:rFonts w:ascii="Arial" w:hAnsi="Arial" w:cs="Arial"/>
                <w:w w:val="99"/>
              </w:rPr>
              <w:t>.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1B49B3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E7291A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</w:tr>
      <w:tr w:rsidR="00153511" w:rsidRPr="00C13F6D" w14:paraId="2A6B15D9" w14:textId="77777777">
        <w:trPr>
          <w:trHeight w:hRule="exact" w:val="3046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34F8" w14:textId="77777777" w:rsidR="000F7506" w:rsidRPr="00C13F6D" w:rsidRDefault="00DB36BA">
            <w:pPr>
              <w:ind w:left="462" w:right="184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10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w w:val="104"/>
              </w:rPr>
              <w:t>l</w:t>
            </w:r>
            <w:r w:rsidRPr="00C13F6D">
              <w:rPr>
                <w:rFonts w:ascii="Arial" w:hAnsi="Arial" w:cs="Arial"/>
                <w:spacing w:val="2"/>
                <w:w w:val="104"/>
              </w:rPr>
              <w:t>a</w:t>
            </w:r>
            <w:r w:rsidRPr="00C13F6D">
              <w:rPr>
                <w:rFonts w:ascii="Arial" w:hAnsi="Arial" w:cs="Arial"/>
                <w:spacing w:val="-1"/>
                <w:w w:val="104"/>
              </w:rPr>
              <w:t>n</w:t>
            </w:r>
            <w:r w:rsidRPr="00C13F6D">
              <w:rPr>
                <w:rFonts w:ascii="Arial" w:hAnsi="Arial" w:cs="Arial"/>
                <w:w w:val="104"/>
              </w:rPr>
              <w:t>gu</w:t>
            </w:r>
            <w:r w:rsidRPr="00C13F6D">
              <w:rPr>
                <w:rFonts w:ascii="Arial" w:hAnsi="Arial" w:cs="Arial"/>
                <w:spacing w:val="2"/>
                <w:w w:val="104"/>
              </w:rPr>
              <w:t>a</w:t>
            </w:r>
            <w:r w:rsidRPr="00C13F6D">
              <w:rPr>
                <w:rFonts w:ascii="Arial" w:hAnsi="Arial" w:cs="Arial"/>
                <w:w w:val="104"/>
              </w:rPr>
              <w:t>g</w:t>
            </w:r>
            <w:r w:rsidRPr="00C13F6D">
              <w:rPr>
                <w:rFonts w:ascii="Arial" w:hAnsi="Arial" w:cs="Arial"/>
                <w:spacing w:val="1"/>
                <w:w w:val="104"/>
              </w:rPr>
              <w:t>e</w:t>
            </w:r>
            <w:r w:rsidRPr="00C13F6D">
              <w:rPr>
                <w:rFonts w:ascii="Arial" w:hAnsi="Arial" w:cs="Arial"/>
                <w:w w:val="104"/>
              </w:rPr>
              <w:t>/</w:t>
            </w:r>
            <w:r w:rsidRPr="00C13F6D">
              <w:rPr>
                <w:rFonts w:ascii="Arial" w:hAnsi="Arial" w:cs="Arial"/>
                <w:spacing w:val="-1"/>
                <w:w w:val="104"/>
              </w:rPr>
              <w:t>En</w:t>
            </w:r>
            <w:r w:rsidRPr="00C13F6D">
              <w:rPr>
                <w:rFonts w:ascii="Arial" w:hAnsi="Arial" w:cs="Arial"/>
                <w:spacing w:val="2"/>
                <w:w w:val="104"/>
              </w:rPr>
              <w:t>g</w:t>
            </w:r>
            <w:r w:rsidRPr="00C13F6D">
              <w:rPr>
                <w:rFonts w:ascii="Arial" w:hAnsi="Arial" w:cs="Arial"/>
                <w:w w:val="104"/>
              </w:rPr>
              <w:t>l</w:t>
            </w:r>
            <w:r w:rsidRPr="00C13F6D">
              <w:rPr>
                <w:rFonts w:ascii="Arial" w:hAnsi="Arial" w:cs="Arial"/>
                <w:spacing w:val="3"/>
                <w:w w:val="104"/>
              </w:rPr>
              <w:t>i</w:t>
            </w:r>
            <w:r w:rsidRPr="00C13F6D">
              <w:rPr>
                <w:rFonts w:ascii="Arial" w:hAnsi="Arial" w:cs="Arial"/>
                <w:spacing w:val="-2"/>
                <w:w w:val="104"/>
              </w:rPr>
              <w:t>s</w:t>
            </w:r>
            <w:r w:rsidRPr="00C13F6D">
              <w:rPr>
                <w:rFonts w:ascii="Arial" w:hAnsi="Arial" w:cs="Arial"/>
                <w:w w:val="104"/>
              </w:rPr>
              <w:t>h</w:t>
            </w:r>
            <w:r w:rsidRPr="00C13F6D">
              <w:rPr>
                <w:rFonts w:ascii="Arial" w:hAnsi="Arial" w:cs="Arial"/>
                <w:spacing w:val="7"/>
                <w:w w:val="104"/>
              </w:rPr>
              <w:t xml:space="preserve"> </w:t>
            </w:r>
            <w:r w:rsidRPr="00C13F6D">
              <w:rPr>
                <w:rFonts w:ascii="Arial" w:hAnsi="Arial" w:cs="Arial"/>
                <w:w w:val="107"/>
              </w:rPr>
              <w:t>qu</w:t>
            </w:r>
            <w:r w:rsidRPr="00C13F6D">
              <w:rPr>
                <w:rFonts w:ascii="Arial" w:hAnsi="Arial" w:cs="Arial"/>
                <w:spacing w:val="2"/>
                <w:w w:val="107"/>
              </w:rPr>
              <w:t>a</w:t>
            </w:r>
            <w:r w:rsidRPr="00C13F6D">
              <w:rPr>
                <w:rFonts w:ascii="Arial" w:hAnsi="Arial" w:cs="Arial"/>
                <w:w w:val="107"/>
              </w:rPr>
              <w:t>li</w:t>
            </w:r>
            <w:r w:rsidRPr="00C13F6D">
              <w:rPr>
                <w:rFonts w:ascii="Arial" w:hAnsi="Arial" w:cs="Arial"/>
                <w:spacing w:val="1"/>
                <w:w w:val="107"/>
              </w:rPr>
              <w:t>t</w:t>
            </w:r>
            <w:r w:rsidRPr="00C13F6D">
              <w:rPr>
                <w:rFonts w:ascii="Arial" w:hAnsi="Arial" w:cs="Arial"/>
                <w:w w:val="107"/>
              </w:rPr>
              <w:t xml:space="preserve">y 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  <w:spacing w:val="-1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1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  <w:w w:val="107"/>
              </w:rPr>
              <w:t>a</w:t>
            </w:r>
            <w:r w:rsidRPr="00C13F6D">
              <w:rPr>
                <w:rFonts w:ascii="Arial" w:hAnsi="Arial" w:cs="Arial"/>
                <w:w w:val="107"/>
              </w:rPr>
              <w:t>rti</w:t>
            </w:r>
            <w:r w:rsidRPr="00C13F6D">
              <w:rPr>
                <w:rFonts w:ascii="Arial" w:hAnsi="Arial" w:cs="Arial"/>
                <w:spacing w:val="1"/>
                <w:w w:val="107"/>
              </w:rPr>
              <w:t>c</w:t>
            </w:r>
            <w:r w:rsidRPr="00C13F6D">
              <w:rPr>
                <w:rFonts w:ascii="Arial" w:hAnsi="Arial" w:cs="Arial"/>
                <w:spacing w:val="-1"/>
                <w:w w:val="107"/>
              </w:rPr>
              <w:t>l</w:t>
            </w:r>
            <w:r w:rsidRPr="00C13F6D">
              <w:rPr>
                <w:rFonts w:ascii="Arial" w:hAnsi="Arial" w:cs="Arial"/>
                <w:w w:val="107"/>
              </w:rPr>
              <w:t>e</w:t>
            </w:r>
            <w:r w:rsidRPr="00C13F6D">
              <w:rPr>
                <w:rFonts w:ascii="Arial" w:hAnsi="Arial" w:cs="Arial"/>
                <w:spacing w:val="2"/>
                <w:w w:val="107"/>
              </w:rPr>
              <w:t xml:space="preserve"> 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-1"/>
              </w:rPr>
              <w:t>u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1"/>
              </w:rPr>
              <w:t>t</w:t>
            </w:r>
            <w:r w:rsidRPr="00C13F6D">
              <w:rPr>
                <w:rFonts w:ascii="Arial" w:hAnsi="Arial" w:cs="Arial"/>
              </w:rPr>
              <w:t>able</w:t>
            </w:r>
            <w:r w:rsidRPr="00C13F6D">
              <w:rPr>
                <w:rFonts w:ascii="Arial" w:hAnsi="Arial" w:cs="Arial"/>
                <w:spacing w:val="38"/>
              </w:rPr>
              <w:t xml:space="preserve"> </w:t>
            </w:r>
            <w:r w:rsidRPr="00C13F6D">
              <w:rPr>
                <w:rFonts w:ascii="Arial" w:hAnsi="Arial" w:cs="Arial"/>
                <w:spacing w:val="1"/>
                <w:w w:val="99"/>
              </w:rPr>
              <w:t>f</w:t>
            </w:r>
            <w:r w:rsidRPr="00C13F6D">
              <w:rPr>
                <w:rFonts w:ascii="Arial" w:hAnsi="Arial" w:cs="Arial"/>
                <w:spacing w:val="2"/>
                <w:w w:val="99"/>
              </w:rPr>
              <w:t>o</w:t>
            </w:r>
            <w:r w:rsidRPr="00C13F6D">
              <w:rPr>
                <w:rFonts w:ascii="Arial" w:hAnsi="Arial" w:cs="Arial"/>
                <w:w w:val="132"/>
              </w:rPr>
              <w:t xml:space="preserve">r </w:t>
            </w:r>
            <w:r w:rsidRPr="00C13F6D">
              <w:rPr>
                <w:rFonts w:ascii="Arial" w:hAnsi="Arial" w:cs="Arial"/>
                <w:spacing w:val="-2"/>
                <w:w w:val="99"/>
              </w:rPr>
              <w:t>s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spacing w:val="-1"/>
                <w:w w:val="110"/>
              </w:rPr>
              <w:t>h</w:t>
            </w:r>
            <w:r w:rsidRPr="00C13F6D">
              <w:rPr>
                <w:rFonts w:ascii="Arial" w:hAnsi="Arial" w:cs="Arial"/>
                <w:spacing w:val="2"/>
                <w:w w:val="99"/>
              </w:rPr>
              <w:t>o</w:t>
            </w:r>
            <w:r w:rsidRPr="00C13F6D">
              <w:rPr>
                <w:rFonts w:ascii="Arial" w:hAnsi="Arial" w:cs="Arial"/>
                <w:spacing w:val="-1"/>
                <w:w w:val="99"/>
              </w:rPr>
              <w:t>l</w:t>
            </w:r>
            <w:r w:rsidRPr="00C13F6D">
              <w:rPr>
                <w:rFonts w:ascii="Arial" w:hAnsi="Arial" w:cs="Arial"/>
                <w:spacing w:val="2"/>
                <w:w w:val="112"/>
              </w:rPr>
              <w:t>a</w:t>
            </w:r>
            <w:r w:rsidRPr="00C13F6D">
              <w:rPr>
                <w:rFonts w:ascii="Arial" w:hAnsi="Arial" w:cs="Arial"/>
                <w:w w:val="132"/>
              </w:rPr>
              <w:t>r</w:t>
            </w:r>
            <w:r w:rsidRPr="00C13F6D">
              <w:rPr>
                <w:rFonts w:ascii="Arial" w:hAnsi="Arial" w:cs="Arial"/>
                <w:w w:val="99"/>
              </w:rPr>
              <w:t>ly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  <w:w w:val="99"/>
              </w:rPr>
              <w:t>c</w:t>
            </w:r>
            <w:r w:rsidRPr="00C13F6D">
              <w:rPr>
                <w:rFonts w:ascii="Arial" w:hAnsi="Arial" w:cs="Arial"/>
                <w:spacing w:val="4"/>
                <w:w w:val="99"/>
              </w:rPr>
              <w:t>o</w:t>
            </w:r>
            <w:r w:rsidRPr="00C13F6D">
              <w:rPr>
                <w:rFonts w:ascii="Arial" w:hAnsi="Arial" w:cs="Arial"/>
                <w:spacing w:val="-3"/>
                <w:w w:val="106"/>
              </w:rPr>
              <w:t>m</w:t>
            </w:r>
            <w:r w:rsidRPr="00C13F6D">
              <w:rPr>
                <w:rFonts w:ascii="Arial" w:hAnsi="Arial" w:cs="Arial"/>
                <w:spacing w:val="-5"/>
                <w:w w:val="106"/>
              </w:rPr>
              <w:t>m</w:t>
            </w:r>
            <w:r w:rsidRPr="00C13F6D">
              <w:rPr>
                <w:rFonts w:ascii="Arial" w:hAnsi="Arial" w:cs="Arial"/>
                <w:spacing w:val="3"/>
                <w:w w:val="110"/>
              </w:rPr>
              <w:t>u</w:t>
            </w:r>
            <w:r w:rsidRPr="00C13F6D">
              <w:rPr>
                <w:rFonts w:ascii="Arial" w:hAnsi="Arial" w:cs="Arial"/>
                <w:spacing w:val="-1"/>
                <w:w w:val="110"/>
              </w:rPr>
              <w:t>n</w:t>
            </w:r>
            <w:r w:rsidRPr="00C13F6D">
              <w:rPr>
                <w:rFonts w:ascii="Arial" w:hAnsi="Arial" w:cs="Arial"/>
                <w:w w:val="99"/>
              </w:rPr>
              <w:t>i</w:t>
            </w:r>
            <w:r w:rsidRPr="00C13F6D">
              <w:rPr>
                <w:rFonts w:ascii="Arial" w:hAnsi="Arial" w:cs="Arial"/>
                <w:spacing w:val="1"/>
                <w:w w:val="99"/>
              </w:rPr>
              <w:t>c</w:t>
            </w:r>
            <w:r w:rsidRPr="00C13F6D">
              <w:rPr>
                <w:rFonts w:ascii="Arial" w:hAnsi="Arial" w:cs="Arial"/>
                <w:w w:val="112"/>
              </w:rPr>
              <w:t>a</w:t>
            </w:r>
            <w:r w:rsidRPr="00C13F6D">
              <w:rPr>
                <w:rFonts w:ascii="Arial" w:hAnsi="Arial" w:cs="Arial"/>
                <w:spacing w:val="1"/>
                <w:w w:val="119"/>
              </w:rPr>
              <w:t>t</w:t>
            </w:r>
            <w:r w:rsidRPr="00C13F6D">
              <w:rPr>
                <w:rFonts w:ascii="Arial" w:hAnsi="Arial" w:cs="Arial"/>
                <w:w w:val="99"/>
              </w:rPr>
              <w:t>io</w:t>
            </w:r>
            <w:r w:rsidRPr="00C13F6D">
              <w:rPr>
                <w:rFonts w:ascii="Arial" w:hAnsi="Arial" w:cs="Arial"/>
                <w:w w:val="110"/>
              </w:rPr>
              <w:t>n</w:t>
            </w:r>
            <w:r w:rsidRPr="00C13F6D">
              <w:rPr>
                <w:rFonts w:ascii="Arial" w:hAnsi="Arial" w:cs="Arial"/>
                <w:w w:val="99"/>
              </w:rPr>
              <w:t>s</w:t>
            </w:r>
            <w:r w:rsidRPr="00C13F6D">
              <w:rPr>
                <w:rFonts w:ascii="Arial" w:hAnsi="Arial" w:cs="Arial"/>
                <w:w w:val="112"/>
              </w:rPr>
              <w:t>?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FFD37" w14:textId="77777777" w:rsidR="000F7506" w:rsidRPr="00C13F6D" w:rsidRDefault="00DB36BA">
            <w:pPr>
              <w:spacing w:line="260" w:lineRule="exact"/>
              <w:ind w:left="102" w:right="64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51"/>
              </w:rPr>
              <w:t xml:space="preserve"> </w:t>
            </w:r>
            <w:r w:rsidRPr="00C13F6D">
              <w:rPr>
                <w:rFonts w:ascii="Arial" w:hAnsi="Arial" w:cs="Arial"/>
              </w:rPr>
              <w:t>l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u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ge</w:t>
            </w:r>
            <w:r w:rsidRPr="00C13F6D">
              <w:rPr>
                <w:rFonts w:ascii="Arial" w:hAnsi="Arial" w:cs="Arial"/>
                <w:spacing w:val="53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55"/>
              </w:rPr>
              <w:t xml:space="preserve"> 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lish</w:t>
            </w:r>
            <w:r w:rsidRPr="00C13F6D">
              <w:rPr>
                <w:rFonts w:ascii="Arial" w:hAnsi="Arial" w:cs="Arial"/>
                <w:spacing w:val="53"/>
              </w:rPr>
              <w:t xml:space="preserve"> </w:t>
            </w:r>
            <w:r w:rsidRPr="00C13F6D">
              <w:rPr>
                <w:rFonts w:ascii="Arial" w:hAnsi="Arial" w:cs="Arial"/>
              </w:rPr>
              <w:t>quali</w:t>
            </w:r>
            <w:r w:rsidRPr="00C13F6D">
              <w:rPr>
                <w:rFonts w:ascii="Arial" w:hAnsi="Arial" w:cs="Arial"/>
                <w:spacing w:val="3"/>
              </w:rPr>
              <w:t>t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48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53"/>
              </w:rPr>
              <w:t xml:space="preserve"> </w:t>
            </w: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51"/>
              </w:rPr>
              <w:t xml:space="preserve"> </w:t>
            </w:r>
            <w:r w:rsidRPr="00C13F6D">
              <w:rPr>
                <w:rFonts w:ascii="Arial" w:hAnsi="Arial" w:cs="Arial"/>
              </w:rPr>
              <w:t>m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nu</w:t>
            </w:r>
            <w:r w:rsidRPr="00C13F6D">
              <w:rPr>
                <w:rFonts w:ascii="Arial" w:hAnsi="Arial" w:cs="Arial"/>
                <w:spacing w:val="3"/>
              </w:rPr>
              <w:t>s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ript</w:t>
            </w:r>
            <w:r w:rsidRPr="00C13F6D">
              <w:rPr>
                <w:rFonts w:ascii="Arial" w:hAnsi="Arial" w:cs="Arial"/>
                <w:spacing w:val="56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s</w:t>
            </w:r>
          </w:p>
          <w:p w14:paraId="7561E8D7" w14:textId="77777777" w:rsidR="000F7506" w:rsidRPr="00C13F6D" w:rsidRDefault="00DB36BA">
            <w:pPr>
              <w:ind w:left="102" w:right="51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suff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cient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for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scho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ar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 xml:space="preserve">y 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>ommuni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ion,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however</w:t>
            </w:r>
            <w:r w:rsidRPr="00C13F6D">
              <w:rPr>
                <w:rFonts w:ascii="Arial" w:hAnsi="Arial" w:cs="Arial"/>
                <w:spacing w:val="4"/>
              </w:rPr>
              <w:t xml:space="preserve"> </w:t>
            </w:r>
            <w:r w:rsidRPr="00C13F6D">
              <w:rPr>
                <w:rFonts w:ascii="Arial" w:hAnsi="Arial" w:cs="Arial"/>
              </w:rPr>
              <w:t>it</w:t>
            </w:r>
            <w:r w:rsidRPr="00C13F6D">
              <w:rPr>
                <w:rFonts w:ascii="Arial" w:hAnsi="Arial" w:cs="Arial"/>
                <w:spacing w:val="7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eeds minor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edits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of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the poin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noted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b</w:t>
            </w:r>
            <w:r w:rsidRPr="00C13F6D">
              <w:rPr>
                <w:rFonts w:ascii="Arial" w:hAnsi="Arial" w:cs="Arial"/>
              </w:rPr>
              <w:t>ove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the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"/>
              </w:rPr>
              <w:t>x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m</w:t>
            </w:r>
            <w:r w:rsidRPr="00C13F6D">
              <w:rPr>
                <w:rFonts w:ascii="Arial" w:hAnsi="Arial" w:cs="Arial"/>
                <w:spacing w:val="2"/>
              </w:rPr>
              <w:t>p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 xml:space="preserve">es 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 xml:space="preserve">iven </w:t>
            </w:r>
            <w:r w:rsidRPr="00C13F6D">
              <w:rPr>
                <w:rFonts w:ascii="Arial" w:hAnsi="Arial" w:cs="Arial"/>
                <w:spacing w:val="2"/>
              </w:rPr>
              <w:t>b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ow;</w:t>
            </w:r>
          </w:p>
          <w:p w14:paraId="482E7358" w14:textId="77777777" w:rsidR="000F7506" w:rsidRPr="00C13F6D" w:rsidRDefault="00DB36BA">
            <w:pPr>
              <w:ind w:left="822" w:right="123" w:hanging="360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1.</w:t>
            </w:r>
            <w:proofErr w:type="gramStart"/>
            <w:r w:rsidRPr="00C13F6D">
              <w:rPr>
                <w:rFonts w:ascii="Arial" w:hAnsi="Arial" w:cs="Arial"/>
              </w:rPr>
              <w:t xml:space="preserve">   “</w:t>
            </w:r>
            <w:proofErr w:type="gramEnd"/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-2"/>
              </w:rPr>
              <w:t>h</w:t>
            </w:r>
            <w:r w:rsidRPr="00C13F6D">
              <w:rPr>
                <w:rFonts w:ascii="Arial" w:hAnsi="Arial" w:cs="Arial"/>
              </w:rPr>
              <w:t>e inte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ac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>ion betw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en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my</w:t>
            </w:r>
            <w:r w:rsidRPr="00C13F6D">
              <w:rPr>
                <w:rFonts w:ascii="Arial" w:hAnsi="Arial" w:cs="Arial"/>
                <w:spacing w:val="-2"/>
              </w:rPr>
              <w:t xml:space="preserve"> </w:t>
            </w:r>
            <w:r w:rsidRPr="00C13F6D">
              <w:rPr>
                <w:rFonts w:ascii="Arial" w:hAnsi="Arial" w:cs="Arial"/>
              </w:rPr>
              <w:t>teacher</w:t>
            </w:r>
            <w:r w:rsidRPr="00C13F6D">
              <w:rPr>
                <w:rFonts w:ascii="Arial" w:hAnsi="Arial" w:cs="Arial"/>
                <w:spacing w:val="-1"/>
              </w:rPr>
              <w:t xml:space="preserve"> </w:t>
            </w:r>
            <w:r w:rsidRPr="00C13F6D">
              <w:rPr>
                <w:rFonts w:ascii="Arial" w:hAnsi="Arial" w:cs="Arial"/>
              </w:rPr>
              <w:t>and us in the cla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 xml:space="preserve">sroom is </w:t>
            </w:r>
            <w:proofErr w:type="gramStart"/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oo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</w:rPr>
              <w:t>”(</w:t>
            </w:r>
            <w:proofErr w:type="gramEnd"/>
            <w:r w:rsidRPr="00C13F6D">
              <w:rPr>
                <w:rFonts w:ascii="Arial" w:hAnsi="Arial" w:cs="Arial"/>
              </w:rPr>
              <w:t>as f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 xml:space="preserve">und in </w:t>
            </w:r>
            <w:r w:rsidRPr="00C13F6D">
              <w:rPr>
                <w:rFonts w:ascii="Arial" w:hAnsi="Arial" w:cs="Arial"/>
                <w:spacing w:val="2"/>
              </w:rPr>
              <w:t>T</w:t>
            </w:r>
            <w:r w:rsidRPr="00C13F6D">
              <w:rPr>
                <w:rFonts w:ascii="Arial" w:hAnsi="Arial" w:cs="Arial"/>
                <w:spacing w:val="-5"/>
              </w:rPr>
              <w:t>L</w:t>
            </w:r>
            <w:r w:rsidRPr="00C13F6D">
              <w:rPr>
                <w:rFonts w:ascii="Arial" w:hAnsi="Arial" w:cs="Arial"/>
              </w:rPr>
              <w:t>S1), should be modified to “</w:t>
            </w:r>
            <w:r w:rsidRPr="00C13F6D">
              <w:rPr>
                <w:rFonts w:ascii="Arial" w:hAnsi="Arial" w:cs="Arial"/>
                <w:spacing w:val="3"/>
              </w:rPr>
              <w:t>m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h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2"/>
              </w:rPr>
              <w:t>’</w:t>
            </w:r>
            <w:r w:rsidRPr="00C13F6D">
              <w:rPr>
                <w:rFonts w:ascii="Arial" w:hAnsi="Arial" w:cs="Arial"/>
              </w:rPr>
              <w:t>s c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assroom intera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ns are</w:t>
            </w:r>
            <w:r w:rsidRPr="00C13F6D">
              <w:rPr>
                <w:rFonts w:ascii="Arial" w:hAnsi="Arial" w:cs="Arial"/>
                <w:spacing w:val="-1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ood.”</w:t>
            </w:r>
          </w:p>
          <w:p w14:paraId="390BDEE5" w14:textId="77777777" w:rsidR="000F7506" w:rsidRPr="00C13F6D" w:rsidRDefault="00DB36BA">
            <w:pPr>
              <w:ind w:left="822" w:right="54" w:hanging="360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2.</w:t>
            </w:r>
            <w:proofErr w:type="gramStart"/>
            <w:r w:rsidRPr="00C13F6D">
              <w:rPr>
                <w:rFonts w:ascii="Arial" w:hAnsi="Arial" w:cs="Arial"/>
              </w:rPr>
              <w:t xml:space="preserve">   </w:t>
            </w:r>
            <w:r w:rsidRPr="00C13F6D">
              <w:rPr>
                <w:rFonts w:ascii="Arial" w:hAnsi="Arial" w:cs="Arial"/>
                <w:spacing w:val="2"/>
              </w:rPr>
              <w:t>“</w:t>
            </w:r>
            <w:proofErr w:type="gramEnd"/>
            <w:r w:rsidRPr="00C13F6D">
              <w:rPr>
                <w:rFonts w:ascii="Arial" w:hAnsi="Arial" w:cs="Arial"/>
                <w:spacing w:val="-6"/>
              </w:rPr>
              <w:t>I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36"/>
              </w:rPr>
              <w:t xml:space="preserve"> </w:t>
            </w:r>
            <w:r w:rsidRPr="00C13F6D">
              <w:rPr>
                <w:rFonts w:ascii="Arial" w:hAnsi="Arial" w:cs="Arial"/>
              </w:rPr>
              <w:t>is</w:t>
            </w:r>
            <w:r w:rsidRPr="00C13F6D">
              <w:rPr>
                <w:rFonts w:ascii="Arial" w:hAnsi="Arial" w:cs="Arial"/>
                <w:spacing w:val="36"/>
              </w:rPr>
              <w:t xml:space="preserve"> </w:t>
            </w:r>
            <w:r w:rsidRPr="00C13F6D">
              <w:rPr>
                <w:rFonts w:ascii="Arial" w:hAnsi="Arial" w:cs="Arial"/>
              </w:rPr>
              <w:t>pleasu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34"/>
              </w:rPr>
              <w:t xml:space="preserve"> </w:t>
            </w:r>
            <w:r w:rsidRPr="00C13F6D">
              <w:rPr>
                <w:rFonts w:ascii="Arial" w:hAnsi="Arial" w:cs="Arial"/>
              </w:rPr>
              <w:t>to</w:t>
            </w:r>
            <w:r w:rsidRPr="00C13F6D">
              <w:rPr>
                <w:rFonts w:ascii="Arial" w:hAnsi="Arial" w:cs="Arial"/>
                <w:spacing w:val="36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et</w:t>
            </w:r>
            <w:r w:rsidRPr="00C13F6D">
              <w:rPr>
                <w:rFonts w:ascii="Arial" w:hAnsi="Arial" w:cs="Arial"/>
                <w:spacing w:val="36"/>
              </w:rPr>
              <w:t xml:space="preserve"> </w:t>
            </w:r>
            <w:r w:rsidRPr="00C13F6D">
              <w:rPr>
                <w:rFonts w:ascii="Arial" w:hAnsi="Arial" w:cs="Arial"/>
              </w:rPr>
              <w:t>along</w:t>
            </w:r>
            <w:r w:rsidRPr="00C13F6D">
              <w:rPr>
                <w:rFonts w:ascii="Arial" w:hAnsi="Arial" w:cs="Arial"/>
                <w:spacing w:val="34"/>
              </w:rPr>
              <w:t xml:space="preserve"> </w:t>
            </w:r>
            <w:r w:rsidRPr="00C13F6D">
              <w:rPr>
                <w:rFonts w:ascii="Arial" w:hAnsi="Arial" w:cs="Arial"/>
              </w:rPr>
              <w:t>w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>th</w:t>
            </w:r>
            <w:r w:rsidRPr="00C13F6D">
              <w:rPr>
                <w:rFonts w:ascii="Arial" w:hAnsi="Arial" w:cs="Arial"/>
                <w:spacing w:val="36"/>
              </w:rPr>
              <w:t xml:space="preserve"> </w:t>
            </w:r>
            <w:r w:rsidRPr="00C13F6D">
              <w:rPr>
                <w:rFonts w:ascii="Arial" w:hAnsi="Arial" w:cs="Arial"/>
                <w:spacing w:val="3"/>
              </w:rPr>
              <w:t>m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29"/>
              </w:rPr>
              <w:t xml:space="preserve"> </w:t>
            </w:r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acher”</w:t>
            </w:r>
            <w:r w:rsidRPr="00C13F6D">
              <w:rPr>
                <w:rFonts w:ascii="Arial" w:hAnsi="Arial" w:cs="Arial"/>
                <w:spacing w:val="34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(</w:t>
            </w:r>
            <w:r w:rsidRPr="00C13F6D">
              <w:rPr>
                <w:rFonts w:ascii="Arial" w:hAnsi="Arial" w:cs="Arial"/>
              </w:rPr>
              <w:t>as found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in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2"/>
              </w:rPr>
              <w:t>T</w:t>
            </w:r>
            <w:r w:rsidRPr="00C13F6D">
              <w:rPr>
                <w:rFonts w:ascii="Arial" w:hAnsi="Arial" w:cs="Arial"/>
                <w:spacing w:val="-7"/>
              </w:rPr>
              <w:t>L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2"/>
              </w:rPr>
              <w:t>4</w:t>
            </w:r>
            <w:r w:rsidRPr="00C13F6D">
              <w:rPr>
                <w:rFonts w:ascii="Arial" w:hAnsi="Arial" w:cs="Arial"/>
              </w:rPr>
              <w:t>) should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be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modified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to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“it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</w:rPr>
              <w:t>is a plea</w:t>
            </w:r>
            <w:r w:rsidRPr="00C13F6D">
              <w:rPr>
                <w:rFonts w:ascii="Arial" w:hAnsi="Arial" w:cs="Arial"/>
                <w:spacing w:val="-2"/>
              </w:rPr>
              <w:t>s</w:t>
            </w:r>
            <w:r w:rsidRPr="00C13F6D">
              <w:rPr>
                <w:rFonts w:ascii="Arial" w:hAnsi="Arial" w:cs="Arial"/>
              </w:rPr>
              <w:t>ure to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et</w:t>
            </w:r>
            <w:r w:rsidRPr="00C13F6D">
              <w:rPr>
                <w:rFonts w:ascii="Arial" w:hAnsi="Arial" w:cs="Arial"/>
                <w:spacing w:val="1"/>
              </w:rPr>
              <w:t xml:space="preserve"> </w:t>
            </w:r>
            <w:r w:rsidRPr="00C13F6D">
              <w:rPr>
                <w:rFonts w:ascii="Arial" w:hAnsi="Arial" w:cs="Arial"/>
              </w:rPr>
              <w:t xml:space="preserve">along with </w:t>
            </w:r>
            <w:r w:rsidRPr="00C13F6D">
              <w:rPr>
                <w:rFonts w:ascii="Arial" w:hAnsi="Arial" w:cs="Arial"/>
                <w:spacing w:val="3"/>
              </w:rPr>
              <w:t>m</w:t>
            </w:r>
            <w:r w:rsidRPr="00C13F6D">
              <w:rPr>
                <w:rFonts w:ascii="Arial" w:hAnsi="Arial" w:cs="Arial"/>
              </w:rPr>
              <w:t>y</w:t>
            </w:r>
            <w:r w:rsidRPr="00C13F6D">
              <w:rPr>
                <w:rFonts w:ascii="Arial" w:hAnsi="Arial" w:cs="Arial"/>
                <w:spacing w:val="-5"/>
              </w:rPr>
              <w:t xml:space="preserve"> </w:t>
            </w:r>
            <w:r w:rsidRPr="00C13F6D">
              <w:rPr>
                <w:rFonts w:ascii="Arial" w:hAnsi="Arial" w:cs="Arial"/>
              </w:rPr>
              <w:t>te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2"/>
              </w:rPr>
              <w:t>h</w:t>
            </w:r>
            <w:r w:rsidRPr="00C13F6D">
              <w:rPr>
                <w:rFonts w:ascii="Arial" w:hAnsi="Arial" w:cs="Arial"/>
              </w:rPr>
              <w:t>er.”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72CE90" w14:textId="77777777" w:rsidR="000F7506" w:rsidRPr="00C13F6D" w:rsidRDefault="008243B3" w:rsidP="008243B3">
            <w:pPr>
              <w:rPr>
                <w:rFonts w:ascii="Arial" w:hAnsi="Arial" w:cs="Arial"/>
                <w:lang w:eastAsia="zh-CN"/>
              </w:rPr>
            </w:pPr>
            <w:r w:rsidRPr="00C13F6D">
              <w:rPr>
                <w:rFonts w:ascii="Arial" w:hAnsi="Arial" w:cs="Arial"/>
                <w:lang w:eastAsia="zh-CN"/>
              </w:rPr>
              <w:t>Thank you for your insightful suggestions – your modifications are indeed improvements. However, because these items come directly from Tsai (2017) and students have already responded to them, I must report the original wording.</w:t>
            </w:r>
          </w:p>
        </w:tc>
      </w:tr>
      <w:tr w:rsidR="00153511" w:rsidRPr="00C13F6D" w14:paraId="0F269751" w14:textId="77777777">
        <w:trPr>
          <w:trHeight w:hRule="exact" w:val="2220"/>
        </w:trPr>
        <w:tc>
          <w:tcPr>
            <w:tcW w:w="3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31EDC3" w14:textId="77777777" w:rsidR="000F7506" w:rsidRPr="00C13F6D" w:rsidRDefault="00DB36BA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  <w:w w:val="107"/>
                <w:u w:val="thick" w:color="000000"/>
              </w:rPr>
              <w:t>Op</w:t>
            </w:r>
            <w:r w:rsidRPr="00C13F6D">
              <w:rPr>
                <w:rFonts w:ascii="Arial" w:hAnsi="Arial" w:cs="Arial"/>
                <w:spacing w:val="1"/>
                <w:w w:val="107"/>
                <w:u w:val="thick" w:color="000000"/>
              </w:rPr>
              <w:t>t</w:t>
            </w:r>
            <w:r w:rsidRPr="00C13F6D">
              <w:rPr>
                <w:rFonts w:ascii="Arial" w:hAnsi="Arial" w:cs="Arial"/>
                <w:w w:val="107"/>
                <w:u w:val="thick" w:color="000000"/>
              </w:rPr>
              <w:t>ion</w:t>
            </w:r>
            <w:r w:rsidRPr="00C13F6D">
              <w:rPr>
                <w:rFonts w:ascii="Arial" w:hAnsi="Arial" w:cs="Arial"/>
                <w:spacing w:val="2"/>
                <w:w w:val="107"/>
                <w:u w:val="thick" w:color="000000"/>
              </w:rPr>
              <w:t>a</w:t>
            </w:r>
            <w:r w:rsidRPr="00C13F6D">
              <w:rPr>
                <w:rFonts w:ascii="Arial" w:hAnsi="Arial" w:cs="Arial"/>
                <w:w w:val="107"/>
                <w:u w:val="thick" w:color="000000"/>
              </w:rPr>
              <w:t>l</w:t>
            </w:r>
            <w:r w:rsidRPr="00C13F6D">
              <w:rPr>
                <w:rFonts w:ascii="Arial" w:hAnsi="Arial" w:cs="Arial"/>
                <w:spacing w:val="-1"/>
                <w:w w:val="107"/>
                <w:u w:val="thick" w:color="000000"/>
              </w:rPr>
              <w:t>/G</w:t>
            </w:r>
            <w:r w:rsidRPr="00C13F6D">
              <w:rPr>
                <w:rFonts w:ascii="Arial" w:hAnsi="Arial" w:cs="Arial"/>
                <w:spacing w:val="1"/>
                <w:w w:val="107"/>
                <w:u w:val="thick" w:color="000000"/>
              </w:rPr>
              <w:t>e</w:t>
            </w:r>
            <w:r w:rsidRPr="00C13F6D">
              <w:rPr>
                <w:rFonts w:ascii="Arial" w:hAnsi="Arial" w:cs="Arial"/>
                <w:spacing w:val="-1"/>
                <w:w w:val="107"/>
                <w:u w:val="thick" w:color="000000"/>
              </w:rPr>
              <w:t>n</w:t>
            </w:r>
            <w:r w:rsidRPr="00C13F6D">
              <w:rPr>
                <w:rFonts w:ascii="Arial" w:hAnsi="Arial" w:cs="Arial"/>
                <w:spacing w:val="1"/>
                <w:w w:val="107"/>
                <w:u w:val="thick" w:color="000000"/>
              </w:rPr>
              <w:t>e</w:t>
            </w:r>
            <w:r w:rsidRPr="00C13F6D">
              <w:rPr>
                <w:rFonts w:ascii="Arial" w:hAnsi="Arial" w:cs="Arial"/>
                <w:w w:val="107"/>
                <w:u w:val="thick" w:color="000000"/>
              </w:rPr>
              <w:t>ral</w:t>
            </w:r>
            <w:r w:rsidRPr="00C13F6D">
              <w:rPr>
                <w:rFonts w:ascii="Arial" w:hAnsi="Arial" w:cs="Arial"/>
                <w:spacing w:val="-2"/>
                <w:w w:val="107"/>
              </w:rPr>
              <w:t xml:space="preserve"> 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4"/>
              </w:rPr>
              <w:t>o</w:t>
            </w:r>
            <w:r w:rsidRPr="00C13F6D">
              <w:rPr>
                <w:rFonts w:ascii="Arial" w:hAnsi="Arial" w:cs="Arial"/>
                <w:spacing w:val="-1"/>
              </w:rPr>
              <w:t>mm</w:t>
            </w:r>
            <w:r w:rsidRPr="00C13F6D">
              <w:rPr>
                <w:rFonts w:ascii="Arial" w:hAnsi="Arial" w:cs="Arial"/>
                <w:spacing w:val="3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  <w:spacing w:val="-1"/>
              </w:rPr>
              <w:t>t</w:t>
            </w:r>
            <w:r w:rsidRPr="00C13F6D">
              <w:rPr>
                <w:rFonts w:ascii="Arial" w:hAnsi="Arial" w:cs="Arial"/>
              </w:rPr>
              <w:t>s</w:t>
            </w:r>
          </w:p>
        </w:tc>
        <w:tc>
          <w:tcPr>
            <w:tcW w:w="58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B3A11" w14:textId="77777777" w:rsidR="000F7506" w:rsidRPr="00C13F6D" w:rsidRDefault="00DB36BA">
            <w:pPr>
              <w:spacing w:line="260" w:lineRule="exact"/>
              <w:ind w:left="102" w:right="59"/>
              <w:jc w:val="both"/>
              <w:rPr>
                <w:rFonts w:ascii="Arial" w:hAnsi="Arial" w:cs="Arial"/>
              </w:rPr>
            </w:pPr>
            <w:proofErr w:type="gramStart"/>
            <w:r w:rsidRPr="00C13F6D">
              <w:rPr>
                <w:rFonts w:ascii="Arial" w:hAnsi="Arial" w:cs="Arial"/>
              </w:rPr>
              <w:t xml:space="preserve">The </w:t>
            </w:r>
            <w:r w:rsidRPr="00C13F6D">
              <w:rPr>
                <w:rFonts w:ascii="Arial" w:hAnsi="Arial" w:cs="Arial"/>
                <w:spacing w:val="56"/>
              </w:rPr>
              <w:t xml:space="preserve"> </w:t>
            </w:r>
            <w:r w:rsidRPr="00C13F6D">
              <w:rPr>
                <w:rFonts w:ascii="Arial" w:hAnsi="Arial" w:cs="Arial"/>
              </w:rPr>
              <w:t>novel</w:t>
            </w:r>
            <w:proofErr w:type="gramEnd"/>
            <w:r w:rsidRPr="00C13F6D">
              <w:rPr>
                <w:rFonts w:ascii="Arial" w:hAnsi="Arial" w:cs="Arial"/>
              </w:rPr>
              <w:t xml:space="preserve">   applica</w:t>
            </w:r>
            <w:r w:rsidRPr="00C13F6D">
              <w:rPr>
                <w:rFonts w:ascii="Arial" w:hAnsi="Arial" w:cs="Arial"/>
                <w:spacing w:val="-2"/>
              </w:rPr>
              <w:t>t</w:t>
            </w:r>
            <w:r w:rsidRPr="00C13F6D">
              <w:rPr>
                <w:rFonts w:ascii="Arial" w:hAnsi="Arial" w:cs="Arial"/>
              </w:rPr>
              <w:t xml:space="preserve">ion   </w:t>
            </w:r>
            <w:proofErr w:type="gramStart"/>
            <w:r w:rsidRPr="00C13F6D">
              <w:rPr>
                <w:rFonts w:ascii="Arial" w:hAnsi="Arial" w:cs="Arial"/>
              </w:rPr>
              <w:t xml:space="preserve">of </w:t>
            </w:r>
            <w:r w:rsidRPr="00C13F6D">
              <w:rPr>
                <w:rFonts w:ascii="Arial" w:hAnsi="Arial" w:cs="Arial"/>
                <w:spacing w:val="58"/>
              </w:rPr>
              <w:t xml:space="preserve"> </w:t>
            </w:r>
            <w:r w:rsidRPr="00C13F6D">
              <w:rPr>
                <w:rFonts w:ascii="Arial" w:hAnsi="Arial" w:cs="Arial"/>
                <w:spacing w:val="3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I</w:t>
            </w:r>
            <w:r w:rsidRPr="00C13F6D">
              <w:rPr>
                <w:rFonts w:ascii="Arial" w:hAnsi="Arial" w:cs="Arial"/>
              </w:rPr>
              <w:t>P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58"/>
              </w:rPr>
              <w:t xml:space="preserve"> </w:t>
            </w:r>
            <w:r w:rsidRPr="00C13F6D">
              <w:rPr>
                <w:rFonts w:ascii="Arial" w:hAnsi="Arial" w:cs="Arial"/>
              </w:rPr>
              <w:t>model   a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 xml:space="preserve">d   </w:t>
            </w:r>
            <w:proofErr w:type="gramStart"/>
            <w:r w:rsidRPr="00C13F6D">
              <w:rPr>
                <w:rFonts w:ascii="Arial" w:hAnsi="Arial" w:cs="Arial"/>
              </w:rPr>
              <w:t xml:space="preserve">its </w:t>
            </w:r>
            <w:r w:rsidRPr="00C13F6D">
              <w:rPr>
                <w:rFonts w:ascii="Arial" w:hAnsi="Arial" w:cs="Arial"/>
                <w:spacing w:val="58"/>
              </w:rPr>
              <w:t xml:space="preserve"> </w:t>
            </w:r>
            <w:r w:rsidRPr="00C13F6D">
              <w:rPr>
                <w:rFonts w:ascii="Arial" w:hAnsi="Arial" w:cs="Arial"/>
              </w:rPr>
              <w:t>clear</w:t>
            </w:r>
            <w:proofErr w:type="gramEnd"/>
          </w:p>
          <w:p w14:paraId="016F6B0E" w14:textId="77777777" w:rsidR="000F7506" w:rsidRPr="00C13F6D" w:rsidRDefault="00DB36BA">
            <w:pPr>
              <w:ind w:left="102" w:right="56"/>
              <w:jc w:val="both"/>
              <w:rPr>
                <w:rFonts w:ascii="Arial" w:hAnsi="Arial" w:cs="Arial"/>
              </w:rPr>
            </w:pPr>
            <w:r w:rsidRPr="00C13F6D">
              <w:rPr>
                <w:rFonts w:ascii="Arial" w:hAnsi="Arial" w:cs="Arial"/>
              </w:rPr>
              <w:t>impl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tions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tea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he</w:t>
            </w:r>
            <w:r w:rsidRPr="00C13F6D">
              <w:rPr>
                <w:rFonts w:ascii="Arial" w:hAnsi="Arial" w:cs="Arial"/>
                <w:spacing w:val="2"/>
              </w:rPr>
              <w:t>r’</w:t>
            </w:r>
            <w:r w:rsidRPr="00C13F6D">
              <w:rPr>
                <w:rFonts w:ascii="Arial" w:hAnsi="Arial" w:cs="Arial"/>
              </w:rPr>
              <w:t>s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de</w:t>
            </w:r>
            <w:r w:rsidRPr="00C13F6D">
              <w:rPr>
                <w:rFonts w:ascii="Arial" w:hAnsi="Arial" w:cs="Arial"/>
                <w:spacing w:val="-2"/>
              </w:rPr>
              <w:t>v</w:t>
            </w:r>
            <w:r w:rsidRPr="00C13F6D">
              <w:rPr>
                <w:rFonts w:ascii="Arial" w:hAnsi="Arial" w:cs="Arial"/>
              </w:rPr>
              <w:t>elopment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are stre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  <w:spacing w:val="-2"/>
              </w:rPr>
              <w:t>gt</w:t>
            </w:r>
            <w:r w:rsidRPr="00C13F6D">
              <w:rPr>
                <w:rFonts w:ascii="Arial" w:hAnsi="Arial" w:cs="Arial"/>
              </w:rPr>
              <w:t>hs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  <w:spacing w:val="-3"/>
              </w:rPr>
              <w:t>f</w:t>
            </w:r>
            <w:r w:rsidRPr="00C13F6D">
              <w:rPr>
                <w:rFonts w:ascii="Arial" w:hAnsi="Arial" w:cs="Arial"/>
              </w:rPr>
              <w:t>or this m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nusc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ipt.</w:t>
            </w:r>
          </w:p>
          <w:p w14:paraId="2A6AB980" w14:textId="77777777" w:rsidR="000F7506" w:rsidRPr="00C13F6D" w:rsidRDefault="000F7506">
            <w:pPr>
              <w:spacing w:before="16" w:line="260" w:lineRule="exact"/>
              <w:rPr>
                <w:rFonts w:ascii="Arial" w:hAnsi="Arial" w:cs="Arial"/>
              </w:rPr>
            </w:pPr>
          </w:p>
          <w:p w14:paraId="5B5B2CEE" w14:textId="77777777" w:rsidR="000F7506" w:rsidRPr="00C13F6D" w:rsidRDefault="00DB36BA">
            <w:pPr>
              <w:ind w:left="102" w:right="52"/>
              <w:jc w:val="both"/>
              <w:rPr>
                <w:rFonts w:ascii="Arial" w:hAnsi="Arial" w:cs="Arial"/>
              </w:rPr>
            </w:pPr>
            <w:proofErr w:type="gramStart"/>
            <w:r w:rsidRPr="00C13F6D">
              <w:rPr>
                <w:rFonts w:ascii="Arial" w:hAnsi="Arial" w:cs="Arial"/>
              </w:rPr>
              <w:t>Ac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 xml:space="preserve">ept 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with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>v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  <w:spacing w:val="4"/>
              </w:rPr>
              <w:t>r</w:t>
            </w:r>
            <w:r w:rsidRPr="00C13F6D">
              <w:rPr>
                <w:rFonts w:ascii="Arial" w:hAnsi="Arial" w:cs="Arial"/>
              </w:rPr>
              <w:t>y  minor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-3"/>
              </w:rPr>
              <w:t>e</w:t>
            </w:r>
            <w:r w:rsidRPr="00C13F6D">
              <w:rPr>
                <w:rFonts w:ascii="Arial" w:hAnsi="Arial" w:cs="Arial"/>
              </w:rPr>
              <w:t>vi</w:t>
            </w:r>
            <w:r w:rsidRPr="00C13F6D">
              <w:rPr>
                <w:rFonts w:ascii="Arial" w:hAnsi="Arial" w:cs="Arial"/>
                <w:spacing w:val="3"/>
              </w:rPr>
              <w:t>s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 xml:space="preserve">ons 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in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proofErr w:type="gramStart"/>
            <w:r w:rsidRPr="00C13F6D">
              <w:rPr>
                <w:rFonts w:ascii="Arial" w:hAnsi="Arial" w:cs="Arial"/>
              </w:rPr>
              <w:t>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 xml:space="preserve">e 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3"/>
              </w:rPr>
              <w:t>s</w:t>
            </w:r>
            <w:r w:rsidRPr="00C13F6D">
              <w:rPr>
                <w:rFonts w:ascii="Arial" w:hAnsi="Arial" w:cs="Arial"/>
              </w:rPr>
              <w:t>pe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>ts</w:t>
            </w:r>
            <w:proofErr w:type="gramEnd"/>
            <w:r w:rsidRPr="00C13F6D">
              <w:rPr>
                <w:rFonts w:ascii="Arial" w:hAnsi="Arial" w:cs="Arial"/>
              </w:rPr>
              <w:t xml:space="preserve"> </w:t>
            </w:r>
            <w:r w:rsidRPr="00C13F6D">
              <w:rPr>
                <w:rFonts w:ascii="Arial" w:hAnsi="Arial" w:cs="Arial"/>
                <w:spacing w:val="5"/>
              </w:rPr>
              <w:t xml:space="preserve"> </w:t>
            </w:r>
            <w:r w:rsidRPr="00C13F6D">
              <w:rPr>
                <w:rFonts w:ascii="Arial" w:hAnsi="Arial" w:cs="Arial"/>
              </w:rPr>
              <w:t>of abstra</w:t>
            </w:r>
            <w:r w:rsidRPr="00C13F6D">
              <w:rPr>
                <w:rFonts w:ascii="Arial" w:hAnsi="Arial" w:cs="Arial"/>
                <w:spacing w:val="-3"/>
              </w:rPr>
              <w:t>c</w:t>
            </w:r>
            <w:r w:rsidRPr="00C13F6D">
              <w:rPr>
                <w:rFonts w:ascii="Arial" w:hAnsi="Arial" w:cs="Arial"/>
              </w:rPr>
              <w:t xml:space="preserve">t  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r</w:t>
            </w:r>
            <w:r w:rsidRPr="00C13F6D">
              <w:rPr>
                <w:rFonts w:ascii="Arial" w:hAnsi="Arial" w:cs="Arial"/>
                <w:spacing w:val="2"/>
              </w:rPr>
              <w:t>e</w:t>
            </w:r>
            <w:r w:rsidRPr="00C13F6D">
              <w:rPr>
                <w:rFonts w:ascii="Arial" w:hAnsi="Arial" w:cs="Arial"/>
              </w:rPr>
              <w:t>f</w:t>
            </w:r>
            <w:r w:rsidRPr="00C13F6D">
              <w:rPr>
                <w:rFonts w:ascii="Arial" w:hAnsi="Arial" w:cs="Arial"/>
                <w:spacing w:val="-2"/>
              </w:rPr>
              <w:t>i</w:t>
            </w:r>
            <w:r w:rsidRPr="00C13F6D">
              <w:rPr>
                <w:rFonts w:ascii="Arial" w:hAnsi="Arial" w:cs="Arial"/>
              </w:rPr>
              <w:t xml:space="preserve">nement  </w:t>
            </w:r>
            <w:r w:rsidRPr="00C13F6D">
              <w:rPr>
                <w:rFonts w:ascii="Arial" w:hAnsi="Arial" w:cs="Arial"/>
                <w:spacing w:val="3"/>
              </w:rPr>
              <w:t xml:space="preserve"> </w:t>
            </w:r>
            <w:r w:rsidRPr="00C13F6D">
              <w:rPr>
                <w:rFonts w:ascii="Arial" w:hAnsi="Arial" w:cs="Arial"/>
              </w:rPr>
              <w:t>a</w:t>
            </w:r>
            <w:r w:rsidRPr="00C13F6D">
              <w:rPr>
                <w:rFonts w:ascii="Arial" w:hAnsi="Arial" w:cs="Arial"/>
                <w:spacing w:val="2"/>
              </w:rPr>
              <w:t>n</w:t>
            </w:r>
            <w:r w:rsidRPr="00C13F6D">
              <w:rPr>
                <w:rFonts w:ascii="Arial" w:hAnsi="Arial" w:cs="Arial"/>
              </w:rPr>
              <w:t>d   lan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u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>ge   m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  <w:spacing w:val="-2"/>
              </w:rPr>
              <w:t>d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2"/>
              </w:rPr>
              <w:t>f</w:t>
            </w:r>
            <w:r w:rsidRPr="00C13F6D">
              <w:rPr>
                <w:rFonts w:ascii="Arial" w:hAnsi="Arial" w:cs="Arial"/>
              </w:rPr>
              <w:t>ic</w:t>
            </w:r>
            <w:r w:rsidRPr="00C13F6D">
              <w:rPr>
                <w:rFonts w:ascii="Arial" w:hAnsi="Arial" w:cs="Arial"/>
                <w:spacing w:val="-3"/>
              </w:rPr>
              <w:t>a</w:t>
            </w:r>
            <w:r w:rsidRPr="00C13F6D">
              <w:rPr>
                <w:rFonts w:ascii="Arial" w:hAnsi="Arial" w:cs="Arial"/>
              </w:rPr>
              <w:t>ti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</w:rPr>
              <w:t>n.   The stu</w:t>
            </w:r>
            <w:r w:rsidRPr="00C13F6D">
              <w:rPr>
                <w:rFonts w:ascii="Arial" w:hAnsi="Arial" w:cs="Arial"/>
                <w:spacing w:val="2"/>
              </w:rPr>
              <w:t>d</w:t>
            </w:r>
            <w:r w:rsidRPr="00C13F6D">
              <w:rPr>
                <w:rFonts w:ascii="Arial" w:hAnsi="Arial" w:cs="Arial"/>
                <w:spacing w:val="-5"/>
              </w:rPr>
              <w:t>y</w:t>
            </w:r>
            <w:r w:rsidRPr="00C13F6D">
              <w:rPr>
                <w:rFonts w:ascii="Arial" w:hAnsi="Arial" w:cs="Arial"/>
              </w:rPr>
              <w:t>’s t</w:t>
            </w:r>
            <w:r w:rsidRPr="00C13F6D">
              <w:rPr>
                <w:rFonts w:ascii="Arial" w:hAnsi="Arial" w:cs="Arial"/>
                <w:spacing w:val="2"/>
              </w:rPr>
              <w:t>h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reti</w:t>
            </w:r>
            <w:r w:rsidRPr="00C13F6D">
              <w:rPr>
                <w:rFonts w:ascii="Arial" w:hAnsi="Arial" w:cs="Arial"/>
                <w:spacing w:val="2"/>
              </w:rPr>
              <w:t>c</w:t>
            </w:r>
            <w:r w:rsidRPr="00C13F6D">
              <w:rPr>
                <w:rFonts w:ascii="Arial" w:hAnsi="Arial" w:cs="Arial"/>
              </w:rPr>
              <w:t>al st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-2"/>
              </w:rPr>
              <w:t>ng</w:t>
            </w:r>
            <w:r w:rsidRPr="00C13F6D">
              <w:rPr>
                <w:rFonts w:ascii="Arial" w:hAnsi="Arial" w:cs="Arial"/>
              </w:rPr>
              <w:t>th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and</w:t>
            </w:r>
            <w:r w:rsidRPr="00C13F6D">
              <w:rPr>
                <w:rFonts w:ascii="Arial" w:hAnsi="Arial" w:cs="Arial"/>
                <w:spacing w:val="2"/>
              </w:rPr>
              <w:t xml:space="preserve"> </w:t>
            </w:r>
            <w:r w:rsidRPr="00C13F6D">
              <w:rPr>
                <w:rFonts w:ascii="Arial" w:hAnsi="Arial" w:cs="Arial"/>
              </w:rPr>
              <w:t>c</w:t>
            </w:r>
            <w:r w:rsidRPr="00C13F6D">
              <w:rPr>
                <w:rFonts w:ascii="Arial" w:hAnsi="Arial" w:cs="Arial"/>
                <w:spacing w:val="-2"/>
              </w:rPr>
              <w:t>o</w:t>
            </w:r>
            <w:r w:rsidRPr="00C13F6D">
              <w:rPr>
                <w:rFonts w:ascii="Arial" w:hAnsi="Arial" w:cs="Arial"/>
              </w:rPr>
              <w:t>nte</w:t>
            </w:r>
            <w:r w:rsidRPr="00C13F6D">
              <w:rPr>
                <w:rFonts w:ascii="Arial" w:hAnsi="Arial" w:cs="Arial"/>
                <w:spacing w:val="2"/>
              </w:rPr>
              <w:t>x</w:t>
            </w:r>
            <w:r w:rsidRPr="00C13F6D">
              <w:rPr>
                <w:rFonts w:ascii="Arial" w:hAnsi="Arial" w:cs="Arial"/>
              </w:rPr>
              <w:t>tual qua</w:t>
            </w:r>
            <w:r w:rsidRPr="00C13F6D">
              <w:rPr>
                <w:rFonts w:ascii="Arial" w:hAnsi="Arial" w:cs="Arial"/>
                <w:spacing w:val="-2"/>
              </w:rPr>
              <w:t>l</w:t>
            </w:r>
            <w:r w:rsidRPr="00C13F6D">
              <w:rPr>
                <w:rFonts w:ascii="Arial" w:hAnsi="Arial" w:cs="Arial"/>
              </w:rPr>
              <w:t>i</w:t>
            </w:r>
            <w:r w:rsidRPr="00C13F6D">
              <w:rPr>
                <w:rFonts w:ascii="Arial" w:hAnsi="Arial" w:cs="Arial"/>
                <w:spacing w:val="6"/>
              </w:rPr>
              <w:t>t</w:t>
            </w:r>
            <w:r w:rsidRPr="00C13F6D">
              <w:rPr>
                <w:rFonts w:ascii="Arial" w:hAnsi="Arial" w:cs="Arial"/>
              </w:rPr>
              <w:t>y outwei</w:t>
            </w:r>
            <w:r w:rsidRPr="00C13F6D">
              <w:rPr>
                <w:rFonts w:ascii="Arial" w:hAnsi="Arial" w:cs="Arial"/>
                <w:spacing w:val="-2"/>
              </w:rPr>
              <w:t>g</w:t>
            </w:r>
            <w:r w:rsidRPr="00C13F6D">
              <w:rPr>
                <w:rFonts w:ascii="Arial" w:hAnsi="Arial" w:cs="Arial"/>
              </w:rPr>
              <w:t>hs its m</w:t>
            </w:r>
            <w:r w:rsidRPr="00C13F6D">
              <w:rPr>
                <w:rFonts w:ascii="Arial" w:hAnsi="Arial" w:cs="Arial"/>
                <w:spacing w:val="3"/>
              </w:rPr>
              <w:t>i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im</w:t>
            </w:r>
            <w:r w:rsidRPr="00C13F6D">
              <w:rPr>
                <w:rFonts w:ascii="Arial" w:hAnsi="Arial" w:cs="Arial"/>
                <w:spacing w:val="2"/>
              </w:rPr>
              <w:t>a</w:t>
            </w:r>
            <w:r w:rsidRPr="00C13F6D">
              <w:rPr>
                <w:rFonts w:ascii="Arial" w:hAnsi="Arial" w:cs="Arial"/>
              </w:rPr>
              <w:t xml:space="preserve">l </w:t>
            </w:r>
            <w:proofErr w:type="spellStart"/>
            <w:r w:rsidRPr="00C13F6D">
              <w:rPr>
                <w:rFonts w:ascii="Arial" w:hAnsi="Arial" w:cs="Arial"/>
              </w:rPr>
              <w:t>e</w:t>
            </w:r>
            <w:r w:rsidRPr="00C13F6D">
              <w:rPr>
                <w:rFonts w:ascii="Arial" w:hAnsi="Arial" w:cs="Arial"/>
                <w:spacing w:val="2"/>
              </w:rPr>
              <w:t>r</w:t>
            </w:r>
            <w:r w:rsidRPr="00C13F6D">
              <w:rPr>
                <w:rFonts w:ascii="Arial" w:hAnsi="Arial" w:cs="Arial"/>
                <w:spacing w:val="-3"/>
              </w:rPr>
              <w:t>r</w:t>
            </w:r>
            <w:r w:rsidRPr="00C13F6D">
              <w:rPr>
                <w:rFonts w:ascii="Arial" w:hAnsi="Arial" w:cs="Arial"/>
              </w:rPr>
              <w:t>os</w:t>
            </w:r>
            <w:proofErr w:type="spellEnd"/>
            <w:r w:rsidRPr="00C13F6D">
              <w:rPr>
                <w:rFonts w:ascii="Arial" w:hAnsi="Arial" w:cs="Arial"/>
              </w:rPr>
              <w:t>/</w:t>
            </w:r>
            <w:r w:rsidRPr="00C13F6D">
              <w:rPr>
                <w:rFonts w:ascii="Arial" w:hAnsi="Arial" w:cs="Arial"/>
                <w:spacing w:val="3"/>
              </w:rPr>
              <w:t>l</w:t>
            </w:r>
            <w:r w:rsidRPr="00C13F6D">
              <w:rPr>
                <w:rFonts w:ascii="Arial" w:hAnsi="Arial" w:cs="Arial"/>
              </w:rPr>
              <w:t>imitati</w:t>
            </w:r>
            <w:r w:rsidRPr="00C13F6D">
              <w:rPr>
                <w:rFonts w:ascii="Arial" w:hAnsi="Arial" w:cs="Arial"/>
                <w:spacing w:val="2"/>
              </w:rPr>
              <w:t>o</w:t>
            </w:r>
            <w:r w:rsidRPr="00C13F6D">
              <w:rPr>
                <w:rFonts w:ascii="Arial" w:hAnsi="Arial" w:cs="Arial"/>
                <w:spacing w:val="-2"/>
              </w:rPr>
              <w:t>n</w:t>
            </w:r>
            <w:r w:rsidRPr="00C13F6D">
              <w:rPr>
                <w:rFonts w:ascii="Arial" w:hAnsi="Arial" w:cs="Arial"/>
              </w:rPr>
              <w:t>s.</w:t>
            </w:r>
          </w:p>
        </w:tc>
        <w:tc>
          <w:tcPr>
            <w:tcW w:w="40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78C1A" w14:textId="77777777" w:rsidR="000F7506" w:rsidRPr="00C13F6D" w:rsidRDefault="000F7506">
            <w:pPr>
              <w:rPr>
                <w:rFonts w:ascii="Arial" w:hAnsi="Arial" w:cs="Arial"/>
              </w:rPr>
            </w:pPr>
          </w:p>
        </w:tc>
      </w:tr>
    </w:tbl>
    <w:p w14:paraId="5687B80B" w14:textId="77777777" w:rsidR="000F7506" w:rsidRPr="00C13F6D" w:rsidRDefault="000F7506">
      <w:pPr>
        <w:spacing w:before="9" w:line="180" w:lineRule="exact"/>
        <w:rPr>
          <w:rFonts w:ascii="Arial" w:hAnsi="Arial" w:cs="Arial"/>
        </w:rPr>
      </w:pPr>
    </w:p>
    <w:p w14:paraId="2FAC71FD" w14:textId="77777777" w:rsidR="001908F9" w:rsidRPr="00C13F6D" w:rsidRDefault="001908F9">
      <w:pPr>
        <w:spacing w:before="9" w:line="180" w:lineRule="exact"/>
        <w:rPr>
          <w:rFonts w:ascii="Arial" w:hAnsi="Arial" w:cs="Arial"/>
        </w:rPr>
      </w:pPr>
    </w:p>
    <w:p w14:paraId="059DB148" w14:textId="77777777" w:rsidR="001908F9" w:rsidRPr="00C13F6D" w:rsidRDefault="001908F9">
      <w:pPr>
        <w:spacing w:before="9" w:line="180" w:lineRule="exact"/>
        <w:rPr>
          <w:rFonts w:ascii="Arial" w:hAnsi="Arial" w:cs="Arial"/>
        </w:rPr>
      </w:pPr>
    </w:p>
    <w:p w14:paraId="0DA6DDBE" w14:textId="77777777" w:rsidR="001908F9" w:rsidRPr="00C13F6D" w:rsidRDefault="001908F9">
      <w:pPr>
        <w:spacing w:before="9" w:line="180" w:lineRule="exact"/>
        <w:rPr>
          <w:rFonts w:ascii="Arial" w:hAnsi="Arial" w:cs="Arial"/>
        </w:rPr>
      </w:pPr>
    </w:p>
    <w:tbl>
      <w:tblPr>
        <w:tblW w:w="4858" w:type="pct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3"/>
        <w:gridCol w:w="4530"/>
        <w:gridCol w:w="4336"/>
      </w:tblGrid>
      <w:tr w:rsidR="00153511" w:rsidRPr="00C13F6D" w14:paraId="4D47A478" w14:textId="77777777" w:rsidTr="00C13F6D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5798B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C13F6D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C13F6D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6264BA30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153511" w:rsidRPr="00C13F6D" w14:paraId="78C40A15" w14:textId="77777777" w:rsidTr="00C13F6D"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D720D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D2A1F" w14:textId="77777777" w:rsidR="001908F9" w:rsidRPr="00C13F6D" w:rsidRDefault="001908F9" w:rsidP="001908F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C13F6D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5D973" w14:textId="77777777" w:rsidR="001908F9" w:rsidRPr="00C13F6D" w:rsidRDefault="001908F9" w:rsidP="001908F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C13F6D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C13F6D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C13F6D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153511" w:rsidRPr="00C13F6D" w14:paraId="58AE281B" w14:textId="77777777" w:rsidTr="00C13F6D">
        <w:trPr>
          <w:trHeight w:val="890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3CAD5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b/>
                <w:lang w:val="en-GB"/>
              </w:rPr>
            </w:pPr>
            <w:r w:rsidRPr="00C13F6D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594902F4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31F9C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C13F6D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C13F6D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C13F6D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4FE07CC3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721F1D8D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DACD3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3D9BE535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  <w:p w14:paraId="20B4F1D4" w14:textId="77777777" w:rsidR="001908F9" w:rsidRPr="00C13F6D" w:rsidRDefault="001908F9" w:rsidP="001908F9">
            <w:pPr>
              <w:spacing w:line="276" w:lineRule="auto"/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  <w:bookmarkEnd w:id="1"/>
    </w:tbl>
    <w:p w14:paraId="2C4588B3" w14:textId="77777777" w:rsidR="001908F9" w:rsidRPr="00C13F6D" w:rsidRDefault="001908F9">
      <w:pPr>
        <w:spacing w:before="9" w:line="180" w:lineRule="exact"/>
        <w:rPr>
          <w:rFonts w:ascii="Arial" w:hAnsi="Arial" w:cs="Arial"/>
        </w:rPr>
      </w:pPr>
    </w:p>
    <w:sectPr w:rsidR="001908F9" w:rsidRPr="00C13F6D">
      <w:pgSz w:w="15840" w:h="12240" w:orient="landscape"/>
      <w:pgMar w:top="1120" w:right="122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3775B" w14:textId="77777777" w:rsidR="00A431D0" w:rsidRDefault="00A431D0" w:rsidP="00153511">
      <w:r>
        <w:separator/>
      </w:r>
    </w:p>
  </w:endnote>
  <w:endnote w:type="continuationSeparator" w:id="0">
    <w:p w14:paraId="57536D26" w14:textId="77777777" w:rsidR="00A431D0" w:rsidRDefault="00A431D0" w:rsidP="00153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6B08D" w14:textId="77777777" w:rsidR="00A431D0" w:rsidRDefault="00A431D0" w:rsidP="00153511">
      <w:r>
        <w:separator/>
      </w:r>
    </w:p>
  </w:footnote>
  <w:footnote w:type="continuationSeparator" w:id="0">
    <w:p w14:paraId="5995BDDB" w14:textId="77777777" w:rsidR="00A431D0" w:rsidRDefault="00A431D0" w:rsidP="00153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F4AE0"/>
    <w:multiLevelType w:val="multilevel"/>
    <w:tmpl w:val="80049FF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27770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7506"/>
    <w:rsid w:val="000F7506"/>
    <w:rsid w:val="00153511"/>
    <w:rsid w:val="001908F9"/>
    <w:rsid w:val="00280670"/>
    <w:rsid w:val="004C6935"/>
    <w:rsid w:val="005216BB"/>
    <w:rsid w:val="00574D13"/>
    <w:rsid w:val="007258C8"/>
    <w:rsid w:val="007F114F"/>
    <w:rsid w:val="008243B3"/>
    <w:rsid w:val="00843CAA"/>
    <w:rsid w:val="008D7482"/>
    <w:rsid w:val="008F214A"/>
    <w:rsid w:val="00910344"/>
    <w:rsid w:val="00A431D0"/>
    <w:rsid w:val="00B03A22"/>
    <w:rsid w:val="00C13F6D"/>
    <w:rsid w:val="00C150DF"/>
    <w:rsid w:val="00DB36BA"/>
    <w:rsid w:val="00E00126"/>
    <w:rsid w:val="00F65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5"/>
    <o:shapelayout v:ext="edit">
      <o:idmap v:ext="edit" data="2"/>
    </o:shapelayout>
  </w:shapeDefaults>
  <w:decimalSymbol w:val="."/>
  <w:listSeparator w:val=","/>
  <w14:docId w14:val="2906F7FD"/>
  <w15:docId w15:val="{FED7422D-EB3E-46A5-885C-CC2981A58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2806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535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53511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5351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535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8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858</Words>
  <Characters>4897</Characters>
  <Application>Microsoft Office Word</Application>
  <DocSecurity>0</DocSecurity>
  <Lines>40</Lines>
  <Paragraphs>11</Paragraphs>
  <ScaleCrop>false</ScaleCrop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30</cp:revision>
  <dcterms:created xsi:type="dcterms:W3CDTF">2025-08-02T05:22:00Z</dcterms:created>
  <dcterms:modified xsi:type="dcterms:W3CDTF">2025-08-04T06:53:00Z</dcterms:modified>
</cp:coreProperties>
</file>